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«Средняя общеобразовательная школа №32</w:t>
      </w:r>
    </w:p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имени 177 истребительного авиационного московского полка»</w:t>
      </w:r>
    </w:p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Г.о. Подольск</w:t>
      </w: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406" w:type="pct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7"/>
        <w:gridCol w:w="288"/>
        <w:gridCol w:w="2974"/>
        <w:gridCol w:w="284"/>
        <w:gridCol w:w="3965"/>
      </w:tblGrid>
      <w:tr w:rsidR="00357D83" w:rsidRPr="00173053" w:rsidTr="00357D83">
        <w:tc>
          <w:tcPr>
            <w:tcW w:w="1371" w:type="pct"/>
          </w:tcPr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РАССМОТРЕНО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На заседании ШМО учителей начальной школы  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Руководитель ШМО ________ Рыжкова Н. А.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Протокол №___ от  «____» _____________ 2018 г.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39" w:type="pct"/>
          </w:tcPr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437" w:type="pct"/>
          </w:tcPr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СОГЛАСОВАНО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Заместитель директора по УВР __________</w:t>
            </w:r>
            <w:r w:rsidR="003F76B4"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_____</w:t>
            </w: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="00D205D6"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Петрова Н. В.</w:t>
            </w: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«_____» _____________ 2018 г.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37" w:type="pct"/>
          </w:tcPr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</w:tc>
        <w:tc>
          <w:tcPr>
            <w:tcW w:w="1917" w:type="pct"/>
          </w:tcPr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ab/>
              <w:t>УТВЕРЖДАЮ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Директор МОУ СОШ №32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________</w:t>
            </w:r>
            <w:r w:rsidR="0041795F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________</w:t>
            </w: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 xml:space="preserve">С.И. </w:t>
            </w:r>
            <w:proofErr w:type="spellStart"/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Тухватулина</w:t>
            </w:r>
            <w:proofErr w:type="spellEnd"/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  <w:t>Приказ №_____ от «___» ____ 2018 г.</w:t>
            </w:r>
          </w:p>
          <w:p w:rsidR="00357D83" w:rsidRPr="00654B90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8"/>
              </w:rPr>
            </w:pPr>
          </w:p>
        </w:tc>
      </w:tr>
    </w:tbl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205D6" w:rsidRPr="00173053" w:rsidRDefault="00357D83" w:rsidP="00173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357D83" w:rsidRPr="00173053" w:rsidRDefault="00357D83" w:rsidP="00173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«Компьютерная азбука»</w:t>
      </w:r>
    </w:p>
    <w:p w:rsidR="00357D83" w:rsidRDefault="00D205D6" w:rsidP="00173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053">
        <w:rPr>
          <w:rFonts w:ascii="Times New Roman" w:hAnsi="Times New Roman" w:cs="Times New Roman"/>
          <w:b/>
          <w:sz w:val="28"/>
          <w:szCs w:val="28"/>
        </w:rPr>
        <w:t>общеинтеллектуальное</w:t>
      </w:r>
      <w:proofErr w:type="spellEnd"/>
      <w:r w:rsidRPr="00173053">
        <w:rPr>
          <w:rFonts w:ascii="Times New Roman" w:hAnsi="Times New Roman" w:cs="Times New Roman"/>
          <w:b/>
          <w:sz w:val="28"/>
          <w:szCs w:val="28"/>
        </w:rPr>
        <w:t xml:space="preserve"> направление</w:t>
      </w:r>
    </w:p>
    <w:p w:rsidR="00EF27FC" w:rsidRPr="00173053" w:rsidRDefault="00EF27FC" w:rsidP="00EF27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4</w:t>
      </w:r>
      <w:r w:rsidR="00BF787A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1730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Учебных недель: 34</w:t>
      </w: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часов в неделю: 1</w:t>
      </w: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часов в год: 34</w:t>
      </w: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57D83" w:rsidRPr="0041795F" w:rsidRDefault="00173053" w:rsidP="00173053">
      <w:pPr>
        <w:tabs>
          <w:tab w:val="left" w:pos="5397"/>
          <w:tab w:val="right" w:pos="9355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7D83"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Составитель:</w:t>
      </w:r>
    </w:p>
    <w:p w:rsidR="00357D83" w:rsidRPr="0041795F" w:rsidRDefault="00173053" w:rsidP="00173053">
      <w:pPr>
        <w:tabs>
          <w:tab w:val="left" w:pos="5384"/>
          <w:tab w:val="right" w:pos="9355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7D83"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учитель начальных классов</w:t>
      </w:r>
    </w:p>
    <w:p w:rsidR="00357D83" w:rsidRPr="0041795F" w:rsidRDefault="00173053" w:rsidP="00173053">
      <w:pPr>
        <w:tabs>
          <w:tab w:val="left" w:pos="5397"/>
          <w:tab w:val="right" w:pos="9355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7D83"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t>Твёрдая Валентина Николаевна</w:t>
      </w:r>
    </w:p>
    <w:p w:rsidR="00357D83" w:rsidRPr="0041795F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7D83" w:rsidRDefault="00357D83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795F" w:rsidRPr="0041795F" w:rsidRDefault="0041795F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22B" w:rsidRPr="0041795F" w:rsidRDefault="00AB022B" w:rsidP="00173053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7D83" w:rsidRPr="0041795F" w:rsidRDefault="00357D83" w:rsidP="00173053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2018 – 2019 УЧЕБНЫЙ ГОД</w:t>
      </w:r>
    </w:p>
    <w:p w:rsidR="00AA4F4D" w:rsidRPr="0041795F" w:rsidRDefault="00AA4F4D" w:rsidP="0017305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795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Содержание</w:t>
      </w:r>
    </w:p>
    <w:p w:rsidR="00173053" w:rsidRPr="00654B90" w:rsidRDefault="00173053" w:rsidP="0017305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079"/>
        <w:gridCol w:w="958"/>
      </w:tblGrid>
      <w:tr w:rsidR="00B048D1" w:rsidRPr="00654B90" w:rsidTr="00B80630">
        <w:tc>
          <w:tcPr>
            <w:tcW w:w="534" w:type="dxa"/>
          </w:tcPr>
          <w:p w:rsidR="00B048D1" w:rsidRPr="00654B90" w:rsidRDefault="00B048D1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1</w:t>
            </w:r>
            <w:r w:rsidR="00B8063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:rsidR="00B048D1" w:rsidRPr="00654B90" w:rsidRDefault="00B048D1" w:rsidP="002147F7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 xml:space="preserve">Общие цели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курса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 xml:space="preserve">«Компьютерная азбука» </w:t>
            </w:r>
            <w:r w:rsidRPr="00654B90">
              <w:rPr>
                <w:rFonts w:ascii="Times New Roman" w:hAnsi="Times New Roman" w:cs="Times New Roman"/>
                <w:bCs/>
                <w:color w:val="000000" w:themeColor="text1"/>
                <w:kern w:val="2"/>
                <w:sz w:val="28"/>
                <w:szCs w:val="28"/>
              </w:rPr>
              <w:t>на начальной ступени образования.</w:t>
            </w:r>
          </w:p>
        </w:tc>
        <w:tc>
          <w:tcPr>
            <w:tcW w:w="958" w:type="dxa"/>
          </w:tcPr>
          <w:p w:rsidR="00667AFD" w:rsidRPr="00654B90" w:rsidRDefault="00667AFD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</w:p>
          <w:p w:rsidR="00B048D1" w:rsidRPr="00654B90" w:rsidRDefault="00667AFD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3</w:t>
            </w:r>
          </w:p>
        </w:tc>
      </w:tr>
      <w:tr w:rsidR="00B048D1" w:rsidRPr="00654B90" w:rsidTr="00B80630">
        <w:tc>
          <w:tcPr>
            <w:tcW w:w="534" w:type="dxa"/>
          </w:tcPr>
          <w:p w:rsidR="00B048D1" w:rsidRPr="00654B90" w:rsidRDefault="00B048D1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2</w:t>
            </w:r>
            <w:r w:rsidR="00B8063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:rsidR="00B048D1" w:rsidRPr="00654B90" w:rsidRDefault="00B048D1" w:rsidP="00B8063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 xml:space="preserve">Планируемые результаты изучения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курса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«Компьютерная азбука».</w:t>
            </w:r>
          </w:p>
        </w:tc>
        <w:tc>
          <w:tcPr>
            <w:tcW w:w="958" w:type="dxa"/>
          </w:tcPr>
          <w:p w:rsidR="00667AFD" w:rsidRPr="00654B90" w:rsidRDefault="00667AFD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</w:p>
          <w:p w:rsidR="00B048D1" w:rsidRPr="00654B90" w:rsidRDefault="00667AFD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4</w:t>
            </w:r>
          </w:p>
        </w:tc>
      </w:tr>
      <w:tr w:rsidR="00B048D1" w:rsidRPr="00654B90" w:rsidTr="00B80630">
        <w:tc>
          <w:tcPr>
            <w:tcW w:w="534" w:type="dxa"/>
          </w:tcPr>
          <w:p w:rsidR="00B048D1" w:rsidRPr="00654B90" w:rsidRDefault="00B048D1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3</w:t>
            </w:r>
            <w:r w:rsidR="00B8063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:rsidR="00B048D1" w:rsidRPr="00654B90" w:rsidRDefault="00B048D1" w:rsidP="00B8063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bCs/>
                <w:color w:val="000000" w:themeColor="text1"/>
                <w:kern w:val="2"/>
                <w:sz w:val="28"/>
                <w:szCs w:val="28"/>
              </w:rPr>
              <w:t xml:space="preserve">Содержание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курса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 xml:space="preserve">«Компьютерная азбука». </w:t>
            </w: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8" w:type="dxa"/>
          </w:tcPr>
          <w:p w:rsidR="00B048D1" w:rsidRPr="00654B90" w:rsidRDefault="0000167F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6</w:t>
            </w:r>
          </w:p>
        </w:tc>
      </w:tr>
      <w:tr w:rsidR="00B048D1" w:rsidRPr="00654B90" w:rsidTr="00B80630">
        <w:tc>
          <w:tcPr>
            <w:tcW w:w="534" w:type="dxa"/>
          </w:tcPr>
          <w:p w:rsidR="00B048D1" w:rsidRPr="00654B90" w:rsidRDefault="00B048D1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4</w:t>
            </w:r>
            <w:r w:rsidR="00B8063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:rsidR="00B048D1" w:rsidRPr="00654B90" w:rsidRDefault="00B048D1" w:rsidP="00B8063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Тематическое планирование с указанием количества часов,</w:t>
            </w:r>
          </w:p>
          <w:p w:rsidR="00B048D1" w:rsidRPr="00654B90" w:rsidRDefault="00B048D1" w:rsidP="00B8063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proofErr w:type="gramStart"/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отведённых</w:t>
            </w:r>
            <w:proofErr w:type="gramEnd"/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 xml:space="preserve"> на освоение каждой темы. </w:t>
            </w:r>
          </w:p>
        </w:tc>
        <w:tc>
          <w:tcPr>
            <w:tcW w:w="958" w:type="dxa"/>
          </w:tcPr>
          <w:p w:rsidR="00667AFD" w:rsidRPr="00654B90" w:rsidRDefault="00667AFD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</w:p>
          <w:p w:rsidR="00B048D1" w:rsidRPr="00654B90" w:rsidRDefault="0000167F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11</w:t>
            </w:r>
          </w:p>
        </w:tc>
      </w:tr>
      <w:tr w:rsidR="00B048D1" w:rsidRPr="00654B90" w:rsidTr="00B80630">
        <w:tc>
          <w:tcPr>
            <w:tcW w:w="534" w:type="dxa"/>
          </w:tcPr>
          <w:p w:rsidR="00B048D1" w:rsidRPr="00654B90" w:rsidRDefault="00B048D1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5</w:t>
            </w:r>
            <w:r w:rsidR="00B8063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.</w:t>
            </w:r>
          </w:p>
        </w:tc>
        <w:tc>
          <w:tcPr>
            <w:tcW w:w="8079" w:type="dxa"/>
          </w:tcPr>
          <w:p w:rsidR="00B048D1" w:rsidRPr="00654B90" w:rsidRDefault="00B048D1" w:rsidP="00B80630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Календарно - тематическое планирование.</w:t>
            </w:r>
          </w:p>
        </w:tc>
        <w:tc>
          <w:tcPr>
            <w:tcW w:w="958" w:type="dxa"/>
          </w:tcPr>
          <w:p w:rsidR="00B80630" w:rsidRPr="00654B90" w:rsidRDefault="0000167F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 w:rsidRPr="00654B90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12</w:t>
            </w:r>
          </w:p>
        </w:tc>
      </w:tr>
      <w:tr w:rsidR="00B80630" w:rsidRPr="00654B90" w:rsidTr="00B80630">
        <w:tc>
          <w:tcPr>
            <w:tcW w:w="534" w:type="dxa"/>
          </w:tcPr>
          <w:p w:rsidR="00B80630" w:rsidRPr="00654B90" w:rsidRDefault="00B80630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6.</w:t>
            </w:r>
          </w:p>
        </w:tc>
        <w:tc>
          <w:tcPr>
            <w:tcW w:w="8079" w:type="dxa"/>
          </w:tcPr>
          <w:p w:rsidR="00B80630" w:rsidRPr="00654B90" w:rsidRDefault="00B80630" w:rsidP="00B8063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630">
              <w:rPr>
                <w:rFonts w:ascii="Times New Roman" w:hAnsi="Times New Roman" w:cs="Times New Roman"/>
                <w:sz w:val="28"/>
                <w:szCs w:val="28"/>
              </w:rPr>
              <w:t>Материально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630">
              <w:rPr>
                <w:rFonts w:ascii="Times New Roman" w:hAnsi="Times New Roman" w:cs="Times New Roman"/>
                <w:sz w:val="28"/>
                <w:szCs w:val="28"/>
              </w:rPr>
              <w:t>техническое 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B80630" w:rsidRPr="00654B90" w:rsidRDefault="00B80630" w:rsidP="00B806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</w:rPr>
              <w:t>13</w:t>
            </w:r>
          </w:p>
        </w:tc>
      </w:tr>
    </w:tbl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7D83" w:rsidRPr="00173053" w:rsidRDefault="00357D8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Pr="00173053" w:rsidRDefault="00B048D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48D1" w:rsidRDefault="00AA4F4D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kern w:val="2"/>
          <w:sz w:val="28"/>
          <w:szCs w:val="28"/>
        </w:rPr>
        <w:t xml:space="preserve">      </w:t>
      </w:r>
    </w:p>
    <w:p w:rsidR="002147F7" w:rsidRDefault="002147F7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173053" w:rsidRDefault="00173053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A36E90" w:rsidRPr="00173053" w:rsidRDefault="00B048D1" w:rsidP="001730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       </w:t>
      </w:r>
      <w:r w:rsidR="00AA4F4D" w:rsidRPr="00173053">
        <w:rPr>
          <w:rFonts w:ascii="Times New Roman" w:hAnsi="Times New Roman" w:cs="Times New Roman"/>
          <w:kern w:val="2"/>
          <w:sz w:val="28"/>
          <w:szCs w:val="28"/>
        </w:rPr>
        <w:t xml:space="preserve">Рабочая программа </w:t>
      </w:r>
      <w:r w:rsidR="00F06B08">
        <w:rPr>
          <w:rFonts w:ascii="Times New Roman" w:hAnsi="Times New Roman" w:cs="Times New Roman"/>
          <w:kern w:val="2"/>
          <w:sz w:val="28"/>
          <w:szCs w:val="28"/>
        </w:rPr>
        <w:t xml:space="preserve">внеурочной деятельности </w:t>
      </w:r>
      <w:r w:rsidR="00AA4F4D" w:rsidRPr="00173053">
        <w:rPr>
          <w:rFonts w:ascii="Times New Roman" w:hAnsi="Times New Roman" w:cs="Times New Roman"/>
          <w:kern w:val="2"/>
          <w:sz w:val="28"/>
          <w:szCs w:val="28"/>
        </w:rPr>
        <w:t>«Компьютерная азбука» для 4</w:t>
      </w:r>
      <w:r w:rsidR="00A36E90" w:rsidRPr="00173053">
        <w:rPr>
          <w:rFonts w:ascii="Times New Roman" w:hAnsi="Times New Roman" w:cs="Times New Roman"/>
          <w:kern w:val="2"/>
          <w:sz w:val="28"/>
          <w:szCs w:val="28"/>
        </w:rPr>
        <w:t xml:space="preserve"> класса</w:t>
      </w:r>
      <w:r w:rsidR="00AA4F4D" w:rsidRPr="00173053">
        <w:rPr>
          <w:rFonts w:ascii="Times New Roman" w:hAnsi="Times New Roman" w:cs="Times New Roman"/>
          <w:kern w:val="2"/>
          <w:sz w:val="28"/>
          <w:szCs w:val="28"/>
        </w:rPr>
        <w:t xml:space="preserve"> разработана на основе ООП НОО МОУ СОШ №32 и </w:t>
      </w:r>
      <w:r w:rsidR="00A36E90" w:rsidRPr="00173053">
        <w:rPr>
          <w:rFonts w:ascii="Times New Roman" w:eastAsia="Calibri" w:hAnsi="Times New Roman" w:cs="Times New Roman"/>
          <w:sz w:val="28"/>
          <w:szCs w:val="28"/>
        </w:rPr>
        <w:t xml:space="preserve">авторской программы </w:t>
      </w:r>
      <w:r w:rsidR="000A1D99" w:rsidRPr="00173053">
        <w:rPr>
          <w:rFonts w:ascii="Times New Roman" w:hAnsi="Times New Roman" w:cs="Times New Roman"/>
          <w:sz w:val="28"/>
          <w:szCs w:val="28"/>
        </w:rPr>
        <w:t xml:space="preserve">«Информатика и ИКТ (информационные и коммуникационные технологии)» </w:t>
      </w:r>
      <w:r w:rsidR="00A36E90" w:rsidRPr="00173053">
        <w:rPr>
          <w:rFonts w:ascii="Times New Roman" w:eastAsia="Calibri" w:hAnsi="Times New Roman" w:cs="Times New Roman"/>
          <w:sz w:val="28"/>
          <w:szCs w:val="28"/>
        </w:rPr>
        <w:t xml:space="preserve">(для четырёхлетней </w:t>
      </w:r>
      <w:r w:rsidR="000A1D99" w:rsidRPr="00173053">
        <w:rPr>
          <w:rFonts w:ascii="Times New Roman" w:hAnsi="Times New Roman" w:cs="Times New Roman"/>
          <w:sz w:val="28"/>
          <w:szCs w:val="28"/>
        </w:rPr>
        <w:t xml:space="preserve">начальной школы) </w:t>
      </w:r>
      <w:r w:rsidR="000A1D99" w:rsidRPr="00173053">
        <w:rPr>
          <w:rFonts w:ascii="Times New Roman" w:eastAsia="Calibri" w:hAnsi="Times New Roman" w:cs="Times New Roman"/>
          <w:sz w:val="28"/>
          <w:szCs w:val="28"/>
        </w:rPr>
        <w:t>А.В. Горячева</w:t>
      </w:r>
      <w:r w:rsidR="000A1D99" w:rsidRPr="00173053">
        <w:rPr>
          <w:rFonts w:ascii="Times New Roman" w:hAnsi="Times New Roman" w:cs="Times New Roman"/>
          <w:sz w:val="28"/>
          <w:szCs w:val="28"/>
        </w:rPr>
        <w:t xml:space="preserve"> - М.:Баласс,2016</w:t>
      </w:r>
      <w:r w:rsidR="00A36E90" w:rsidRPr="00173053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3033F1" w:rsidRPr="00173053" w:rsidRDefault="00447023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     </w:t>
      </w:r>
      <w:r w:rsidR="003033F1" w:rsidRPr="00173053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 4 классе на курс внеурочной деятельности </w:t>
      </w:r>
      <w:r w:rsidR="003033F1" w:rsidRPr="00173053">
        <w:rPr>
          <w:rFonts w:ascii="Times New Roman" w:hAnsi="Times New Roman" w:cs="Times New Roman"/>
          <w:kern w:val="2"/>
          <w:sz w:val="28"/>
          <w:szCs w:val="28"/>
        </w:rPr>
        <w:t xml:space="preserve">«Компьютерная азбука» </w:t>
      </w:r>
      <w:r w:rsidR="003033F1" w:rsidRPr="00173053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 отводится 34 часа в год из расчёта 1 час в неделю.</w:t>
      </w:r>
    </w:p>
    <w:p w:rsidR="003033F1" w:rsidRPr="00173053" w:rsidRDefault="003033F1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3033F1" w:rsidRPr="00B80630" w:rsidRDefault="0041795F" w:rsidP="00A019FA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kern w:val="2"/>
          <w:sz w:val="28"/>
          <w:szCs w:val="28"/>
        </w:rPr>
        <w:t xml:space="preserve">Общие цели </w:t>
      </w:r>
      <w:r w:rsidR="003033F1" w:rsidRPr="00173053"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курса </w:t>
      </w:r>
      <w:r w:rsidR="003033F1"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«Компьютерная азбука» </w:t>
      </w:r>
      <w:r w:rsidR="003033F1"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>на начальной ступени образования.</w:t>
      </w:r>
    </w:p>
    <w:p w:rsidR="00B80630" w:rsidRPr="00B80630" w:rsidRDefault="00B80630" w:rsidP="00B80630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0A1D99" w:rsidRPr="00173053" w:rsidRDefault="000A1D99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kern w:val="2"/>
          <w:sz w:val="28"/>
          <w:szCs w:val="28"/>
        </w:rPr>
        <w:t xml:space="preserve">Основные </w:t>
      </w:r>
      <w:r w:rsidRPr="00173053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цели </w:t>
      </w:r>
      <w:r w:rsidRPr="00173053">
        <w:rPr>
          <w:rFonts w:ascii="Times New Roman" w:hAnsi="Times New Roman" w:cs="Times New Roman"/>
          <w:kern w:val="2"/>
          <w:sz w:val="28"/>
          <w:szCs w:val="28"/>
        </w:rPr>
        <w:t>изучения «Компьютерной азбуки» в школе:</w:t>
      </w:r>
    </w:p>
    <w:p w:rsidR="00C70270" w:rsidRPr="00173053" w:rsidRDefault="00C70270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  <w:t>развитие интеллектуальных и творческих способностей детей средствами информационных технологий</w:t>
      </w:r>
      <w:r w:rsidR="00D205D6" w:rsidRPr="00173053"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205D6" w:rsidRPr="00173053" w:rsidRDefault="00D205D6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70270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одготовка учащихся к эффективному использованию информационных технологий в учеб</w:t>
      </w:r>
      <w:r w:rsidR="00E51B26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ной и практической деятельности;</w:t>
      </w:r>
      <w:r w:rsidR="00C70270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205D6" w:rsidRPr="00173053" w:rsidRDefault="00C70270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развитие творческого потенциала учащихся, подг</w:t>
      </w:r>
      <w:r w:rsidR="00D205D6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отовка к проектной деятельности;</w:t>
      </w: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205D6" w:rsidRPr="00173053" w:rsidRDefault="00C70270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освоение знаний, составляющих начала представлений об информационной картине мира, информационных проц</w:t>
      </w:r>
      <w:r w:rsidR="00D205D6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ессах и информационной культуре;</w:t>
      </w:r>
    </w:p>
    <w:p w:rsidR="00D205D6" w:rsidRPr="00173053" w:rsidRDefault="00D205D6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70270"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владение умением использовать компьютерную технику как практический инструмент для работы с информацией в учебной деятельности и повседневной жизни; </w:t>
      </w:r>
    </w:p>
    <w:p w:rsidR="00D205D6" w:rsidRPr="00173053" w:rsidRDefault="00C70270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интереса к информационной и коммуникативной деятельности, этическим нормам работы с информацией; </w:t>
      </w:r>
    </w:p>
    <w:p w:rsidR="00C70270" w:rsidRPr="00173053" w:rsidRDefault="00C70270" w:rsidP="00A019FA">
      <w:pPr>
        <w:pStyle w:val="a4"/>
        <w:numPr>
          <w:ilvl w:val="0"/>
          <w:numId w:val="2"/>
        </w:numPr>
        <w:spacing w:after="0"/>
        <w:jc w:val="both"/>
        <w:rPr>
          <w:rStyle w:val="c2"/>
          <w:rFonts w:ascii="Times New Roman" w:eastAsia="Calibri" w:hAnsi="Times New Roman" w:cs="Times New Roman"/>
          <w:color w:val="000000"/>
          <w:sz w:val="28"/>
          <w:szCs w:val="28"/>
        </w:rPr>
      </w:pPr>
      <w:r w:rsidRPr="00173053">
        <w:rPr>
          <w:rStyle w:val="c2"/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техническим устройствам.</w:t>
      </w:r>
    </w:p>
    <w:p w:rsidR="00B80630" w:rsidRDefault="00B80630" w:rsidP="00173053">
      <w:pPr>
        <w:spacing w:after="0"/>
        <w:jc w:val="both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D205D6" w:rsidRPr="00173053" w:rsidRDefault="00D205D6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  <w:t xml:space="preserve">Задачами </w:t>
      </w:r>
      <w:r w:rsidRPr="00173053">
        <w:rPr>
          <w:rFonts w:ascii="Times New Roman" w:hAnsi="Times New Roman" w:cs="Times New Roman"/>
          <w:kern w:val="2"/>
          <w:sz w:val="28"/>
          <w:szCs w:val="28"/>
        </w:rPr>
        <w:t>изучения «Компьютерной азбуки» являются:</w:t>
      </w:r>
    </w:p>
    <w:p w:rsidR="00AB278E" w:rsidRPr="00173053" w:rsidRDefault="00AB278E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способствовать формированию у школьников информационной и функциональной компетентности, разв</w:t>
      </w:r>
      <w:r w:rsidR="00D205D6" w:rsidRPr="00173053">
        <w:rPr>
          <w:rFonts w:ascii="Times New Roman" w:hAnsi="Times New Roman" w:cs="Times New Roman"/>
          <w:sz w:val="28"/>
          <w:szCs w:val="28"/>
        </w:rPr>
        <w:t>итие алгоритмического мышления;</w:t>
      </w:r>
    </w:p>
    <w:p w:rsidR="00AB278E" w:rsidRPr="00173053" w:rsidRDefault="00D205D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о</w:t>
      </w:r>
      <w:r w:rsidR="00AB278E" w:rsidRPr="00173053">
        <w:rPr>
          <w:rFonts w:ascii="Times New Roman" w:hAnsi="Times New Roman" w:cs="Times New Roman"/>
          <w:sz w:val="28"/>
          <w:szCs w:val="28"/>
        </w:rPr>
        <w:t xml:space="preserve">существление индивидуально-личностного подхода к обучению </w:t>
      </w:r>
      <w:proofErr w:type="gramStart"/>
      <w:r w:rsidR="00654B9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B278E" w:rsidRPr="00173053">
        <w:rPr>
          <w:rFonts w:ascii="Times New Roman" w:hAnsi="Times New Roman" w:cs="Times New Roman"/>
          <w:sz w:val="28"/>
          <w:szCs w:val="28"/>
        </w:rPr>
        <w:t>;</w:t>
      </w:r>
    </w:p>
    <w:p w:rsidR="00AB278E" w:rsidRPr="00173053" w:rsidRDefault="00E51B2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н</w:t>
      </w:r>
      <w:r w:rsidR="00AB278E" w:rsidRPr="00173053">
        <w:rPr>
          <w:rFonts w:ascii="Times New Roman" w:hAnsi="Times New Roman" w:cs="Times New Roman"/>
          <w:sz w:val="28"/>
          <w:szCs w:val="28"/>
        </w:rPr>
        <w:t>ачальное формирование и развитие логического мышления и пространственного воображения в оптимальные сроки;</w:t>
      </w:r>
    </w:p>
    <w:p w:rsidR="00AB278E" w:rsidRPr="00173053" w:rsidRDefault="00E51B2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ф</w:t>
      </w:r>
      <w:r w:rsidR="00AB278E" w:rsidRPr="00173053">
        <w:rPr>
          <w:rFonts w:ascii="Times New Roman" w:hAnsi="Times New Roman" w:cs="Times New Roman"/>
          <w:sz w:val="28"/>
          <w:szCs w:val="28"/>
        </w:rPr>
        <w:t>ормирование алгоритмического подхода к решению задач;</w:t>
      </w:r>
    </w:p>
    <w:p w:rsidR="00AB278E" w:rsidRPr="00173053" w:rsidRDefault="00E51B2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AB278E" w:rsidRPr="00173053">
        <w:rPr>
          <w:rFonts w:ascii="Times New Roman" w:hAnsi="Times New Roman" w:cs="Times New Roman"/>
          <w:sz w:val="28"/>
          <w:szCs w:val="28"/>
        </w:rPr>
        <w:t>асширение кругозора, развитие памяти, внимания, творческого воображения, математического и образного мышления;</w:t>
      </w:r>
    </w:p>
    <w:p w:rsidR="00AB278E" w:rsidRPr="00173053" w:rsidRDefault="00E51B2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ф</w:t>
      </w:r>
      <w:r w:rsidR="00AB278E" w:rsidRPr="00173053">
        <w:rPr>
          <w:rFonts w:ascii="Times New Roman" w:hAnsi="Times New Roman" w:cs="Times New Roman"/>
          <w:sz w:val="28"/>
          <w:szCs w:val="28"/>
        </w:rPr>
        <w:t>ормирование навыков работы с различными исполнителями;</w:t>
      </w:r>
    </w:p>
    <w:p w:rsidR="00AB278E" w:rsidRPr="00173053" w:rsidRDefault="00E51B26" w:rsidP="00A019FA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п</w:t>
      </w:r>
      <w:r w:rsidR="00AB278E" w:rsidRPr="00173053">
        <w:rPr>
          <w:rFonts w:ascii="Times New Roman" w:hAnsi="Times New Roman" w:cs="Times New Roman"/>
          <w:sz w:val="28"/>
          <w:szCs w:val="28"/>
        </w:rPr>
        <w:t>ропедевтика применения персонального компьютера как инструмента практической деятельности.</w:t>
      </w:r>
    </w:p>
    <w:p w:rsidR="000A1D99" w:rsidRPr="00173053" w:rsidRDefault="000A1D99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AA4F4D" w:rsidRDefault="00A36E90" w:rsidP="00A019FA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Планируемые результаты изучения </w:t>
      </w:r>
      <w:r w:rsidRPr="00173053"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курса </w:t>
      </w:r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>«Компьютерная азбука».</w:t>
      </w:r>
    </w:p>
    <w:p w:rsidR="00B80630" w:rsidRDefault="00173053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</w:t>
      </w:r>
      <w:r w:rsidR="00654B9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</w:p>
    <w:p w:rsidR="00AA4F4D" w:rsidRPr="00173053" w:rsidRDefault="00B80630" w:rsidP="00173053">
      <w:pPr>
        <w:spacing w:after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</w:t>
      </w:r>
      <w:r w:rsidR="00AA4F4D" w:rsidRPr="00173053">
        <w:rPr>
          <w:rFonts w:ascii="Times New Roman" w:hAnsi="Times New Roman" w:cs="Times New Roman"/>
          <w:kern w:val="2"/>
          <w:sz w:val="28"/>
          <w:szCs w:val="28"/>
        </w:rPr>
        <w:t>Данная программа позволяет добиваться следующих результатов</w:t>
      </w:r>
      <w:r w:rsidR="00654B90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i/>
          <w:kern w:val="2"/>
          <w:sz w:val="28"/>
          <w:szCs w:val="28"/>
        </w:rPr>
        <w:t>Личностные:</w:t>
      </w:r>
    </w:p>
    <w:p w:rsidR="00F21282" w:rsidRPr="00173053" w:rsidRDefault="00F21282" w:rsidP="00A019FA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ценить и принимать общечеловеческие ценности;</w:t>
      </w:r>
    </w:p>
    <w:p w:rsidR="00E51B26" w:rsidRPr="00173053" w:rsidRDefault="00E51B26" w:rsidP="00A019F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развитие мотивов учебной деятельности; </w:t>
      </w:r>
    </w:p>
    <w:p w:rsidR="00E51B26" w:rsidRPr="00173053" w:rsidRDefault="00E51B26" w:rsidP="00A019F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B315D7" w:rsidRPr="00173053" w:rsidRDefault="00B315D7" w:rsidP="00A019F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E51B26" w:rsidRPr="00173053" w:rsidRDefault="00E51B26" w:rsidP="00A019F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173053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B80630" w:rsidRDefault="00B80630" w:rsidP="00173053">
      <w:pPr>
        <w:spacing w:after="0"/>
        <w:jc w:val="both"/>
        <w:rPr>
          <w:rFonts w:ascii="Times New Roman" w:hAnsi="Times New Roman" w:cs="Times New Roman"/>
          <w:b/>
          <w:i/>
          <w:spacing w:val="6"/>
          <w:w w:val="103"/>
          <w:sz w:val="28"/>
          <w:szCs w:val="28"/>
          <w:lang w:eastAsia="ru-RU"/>
        </w:rPr>
      </w:pPr>
    </w:p>
    <w:p w:rsidR="00E51B26" w:rsidRPr="00173053" w:rsidRDefault="00E51B26" w:rsidP="00173053">
      <w:pPr>
        <w:spacing w:after="0"/>
        <w:jc w:val="both"/>
        <w:rPr>
          <w:rFonts w:ascii="Times New Roman" w:hAnsi="Times New Roman" w:cs="Times New Roman"/>
          <w:b/>
          <w:spacing w:val="6"/>
          <w:w w:val="103"/>
          <w:sz w:val="28"/>
          <w:szCs w:val="28"/>
          <w:lang w:eastAsia="ru-RU"/>
        </w:rPr>
      </w:pPr>
      <w:proofErr w:type="spellStart"/>
      <w:r w:rsidRPr="00173053">
        <w:rPr>
          <w:rFonts w:ascii="Times New Roman" w:hAnsi="Times New Roman" w:cs="Times New Roman"/>
          <w:b/>
          <w:i/>
          <w:spacing w:val="6"/>
          <w:w w:val="103"/>
          <w:sz w:val="28"/>
          <w:szCs w:val="28"/>
          <w:lang w:eastAsia="ru-RU"/>
        </w:rPr>
        <w:t>Метапредметные</w:t>
      </w:r>
      <w:proofErr w:type="spellEnd"/>
      <w:r w:rsidRPr="00173053">
        <w:rPr>
          <w:rFonts w:ascii="Times New Roman" w:hAnsi="Times New Roman" w:cs="Times New Roman"/>
          <w:b/>
          <w:spacing w:val="6"/>
          <w:w w:val="103"/>
          <w:sz w:val="28"/>
          <w:szCs w:val="28"/>
          <w:lang w:eastAsia="ru-RU"/>
        </w:rPr>
        <w:t>: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 xml:space="preserve">организовывать своё рабочее место под руководством учителя; 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определять цель учебной деятельности с помощью учителя и самостоятельно;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соотносить выполненное задание с образцом, предложенным учителем;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корректировать выполнение задания в дальнейшем;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 xml:space="preserve">оценка своего задания по следующим параметрам: легко выполнять, возникли сложности при выполнении; 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использовать в работе литературу, ИКТ;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самостоятельно формулировать задание: определять его цель, планировать алгоритм его выполнения, корректировать работу по ходу его выполнения, самостоятельно оценивать;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bCs/>
          <w:sz w:val="28"/>
          <w:szCs w:val="28"/>
        </w:rPr>
        <w:t>оценка своего задания по параметрам, заранее представленным;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173053">
        <w:rPr>
          <w:rFonts w:ascii="Times New Roman" w:eastAsia="SimSun" w:hAnsi="Times New Roman" w:cs="Times New Roman"/>
          <w:sz w:val="28"/>
          <w:szCs w:val="28"/>
          <w:lang w:eastAsia="zh-CN"/>
        </w:rPr>
        <w:t>извлекать информацию, представленную в разных формах (текст, таблица, схема, экспонат, модель, иллюстрация и др.);</w:t>
      </w:r>
      <w:proofErr w:type="gramEnd"/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73053">
        <w:rPr>
          <w:rFonts w:ascii="Times New Roman" w:eastAsia="SimSun" w:hAnsi="Times New Roman" w:cs="Times New Roman"/>
          <w:sz w:val="28"/>
          <w:szCs w:val="28"/>
          <w:lang w:eastAsia="zh-CN"/>
        </w:rPr>
        <w:t>представлять информацию в виде текста, таблицы, схемы, в том числе с помощью ИКТ;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анализировать, сравнивать, группировать различные объекты, явления, факты;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color w:val="000000"/>
          <w:sz w:val="28"/>
          <w:szCs w:val="28"/>
        </w:rPr>
        <w:t>использовать на практике полученные знания в виде докладов, программ, решать поставленные задачи;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color w:val="000000"/>
          <w:sz w:val="28"/>
          <w:szCs w:val="28"/>
        </w:rPr>
        <w:t>готовить к защите и защищать небольшие проекты по заданной теме;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готовность конструктивно разрешать конфликты посредством учёта интересов сторон и сотрудничества; </w:t>
      </w:r>
    </w:p>
    <w:p w:rsidR="00B315D7" w:rsidRPr="00173053" w:rsidRDefault="00B315D7" w:rsidP="00A019F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придерживаться этических правил и норм, применяемых при работе с информацией, применять правила безопасного поведения при работе с компьютерами.</w:t>
      </w:r>
      <w:r w:rsidRPr="001730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0630" w:rsidRDefault="00B80630" w:rsidP="00173053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51B26" w:rsidRPr="00173053" w:rsidRDefault="00E51B26" w:rsidP="00173053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i/>
          <w:sz w:val="28"/>
          <w:szCs w:val="28"/>
        </w:rPr>
        <w:t>Предметные:</w:t>
      </w:r>
    </w:p>
    <w:p w:rsidR="00B315D7" w:rsidRPr="00173053" w:rsidRDefault="00B315D7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3053">
        <w:rPr>
          <w:rFonts w:ascii="Times New Roman" w:hAnsi="Times New Roman" w:cs="Times New Roman"/>
          <w:color w:val="000000"/>
          <w:sz w:val="28"/>
          <w:szCs w:val="28"/>
        </w:rPr>
        <w:t>владеть основами компьютерной грамотности;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73053">
        <w:rPr>
          <w:rFonts w:ascii="Times New Roman" w:eastAsia="Calibri" w:hAnsi="Times New Roman" w:cs="Times New Roman"/>
          <w:sz w:val="28"/>
          <w:szCs w:val="28"/>
        </w:rPr>
        <w:t>владение базовым понятийным аппаратом:</w:t>
      </w:r>
      <w:r w:rsidR="00E51B26" w:rsidRPr="001730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цепочка (конечная последовательность); мешок (неупорядоченная совокупность);  утверждения, логические значения утверждений; исполнитель, система команд и ограничений, конструкция повторения; дерево, понятия, связанные со структурой дерева; игра с полной информацией для двух игроков, понятия: правила игры, ход игры, позиция игры, выигрышная стратегия; </w:t>
      </w:r>
      <w:proofErr w:type="gramEnd"/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Pr="00173053">
        <w:rPr>
          <w:rFonts w:ascii="Times New Roman" w:eastAsia="Calibri" w:hAnsi="Times New Roman" w:cs="Times New Roman"/>
          <w:sz w:val="28"/>
          <w:szCs w:val="28"/>
        </w:rPr>
        <w:t>информатических</w:t>
      </w:r>
      <w:proofErr w:type="spell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173053">
        <w:rPr>
          <w:rFonts w:ascii="Times New Roman" w:eastAsia="Calibri" w:hAnsi="Times New Roman" w:cs="Times New Roman"/>
          <w:sz w:val="28"/>
          <w:szCs w:val="28"/>
        </w:rPr>
        <w:t>неинформатических</w:t>
      </w:r>
      <w:proofErr w:type="spell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задач: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выделение, построение и достраивание по системе условий: цепочки, дерева, мешка;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проведение полного перебора объектов;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все/каждый, </w:t>
      </w:r>
      <w:proofErr w:type="gramStart"/>
      <w:r w:rsidRPr="00173053">
        <w:rPr>
          <w:rFonts w:ascii="Times New Roman" w:eastAsia="Calibri" w:hAnsi="Times New Roman" w:cs="Times New Roman"/>
          <w:sz w:val="28"/>
          <w:szCs w:val="28"/>
        </w:rPr>
        <w:t>есть</w:t>
      </w:r>
      <w:proofErr w:type="gram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/нет, всего, не;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использование имён для указания нужных объектов;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использование справочного материала для поиска нужной информации, в том числе словарей (учебных, толковых и др.) и энциклопедий;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сортировка и упорядочивание объектов по некоторому признаку, в том числе расположение слов в словарном порядке;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выполнение инструкций и алгоритмов для решения некоторой практической или учебной задачи;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достраивание, построение и выполнение программ для исполнителя, в том числе включающих конструкцию повторения; </w:t>
      </w:r>
    </w:p>
    <w:p w:rsidR="00AB278E" w:rsidRPr="00173053" w:rsidRDefault="00AB278E" w:rsidP="00A019FA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использование дерева для перебора, в том числе всех вариантов партий</w:t>
      </w:r>
      <w:r w:rsidR="00E51B26" w:rsidRPr="001730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053">
        <w:rPr>
          <w:rFonts w:ascii="Times New Roman" w:eastAsia="Calibri" w:hAnsi="Times New Roman" w:cs="Times New Roman"/>
          <w:sz w:val="28"/>
          <w:szCs w:val="28"/>
        </w:rPr>
        <w:t>игры, классификации, описания структуры.</w:t>
      </w:r>
    </w:p>
    <w:p w:rsidR="00B80630" w:rsidRDefault="00B80630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21282" w:rsidRPr="00173053" w:rsidRDefault="003033F1" w:rsidP="0017305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73053">
        <w:rPr>
          <w:rFonts w:ascii="Times New Roman" w:hAnsi="Times New Roman" w:cs="Times New Roman"/>
          <w:b/>
          <w:sz w:val="28"/>
          <w:szCs w:val="28"/>
          <w:u w:val="single"/>
        </w:rPr>
        <w:t>Обучающийся научится</w:t>
      </w:r>
      <w:r w:rsidRPr="00173053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представлять на экране компьютера одну и ту же информацию об объекте различными способами: в виде текста, рисунка, таблицы, числами; 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работать с текстами и изображениями (информационными объектами) на экране компьютера;</w:t>
      </w:r>
    </w:p>
    <w:p w:rsidR="00173053" w:rsidRPr="00173053" w:rsidRDefault="00173053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составлять рисунки с применением всех изученных функций графического редактора;</w:t>
      </w:r>
    </w:p>
    <w:p w:rsidR="00173053" w:rsidRPr="00173053" w:rsidRDefault="00173053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работать в редакторах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>;</w:t>
      </w:r>
    </w:p>
    <w:p w:rsidR="00173053" w:rsidRPr="00173053" w:rsidRDefault="00173053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составлять презентации  с использованием </w:t>
      </w:r>
      <w:proofErr w:type="spellStart"/>
      <w:proofErr w:type="gramStart"/>
      <w:r w:rsidRPr="00173053">
        <w:rPr>
          <w:rFonts w:ascii="Times New Roman" w:hAnsi="Times New Roman" w:cs="Times New Roman"/>
          <w:sz w:val="28"/>
          <w:szCs w:val="28"/>
        </w:rPr>
        <w:t>арт</w:t>
      </w:r>
      <w:proofErr w:type="spellEnd"/>
      <w:proofErr w:type="gramEnd"/>
      <w:r w:rsidRPr="00173053">
        <w:rPr>
          <w:rFonts w:ascii="Times New Roman" w:hAnsi="Times New Roman" w:cs="Times New Roman"/>
          <w:sz w:val="28"/>
          <w:szCs w:val="28"/>
        </w:rPr>
        <w:t xml:space="preserve"> текстов, картинок, эффектов анимации,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гипперссылок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>;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использовать компьютер для решения учебных и простейших практических задач, для этого: иметь начальные навыки использования компьютерной техники, уметь осуществлять простейшие операции с файлами (создание сохранение, поиск, запуск программы); запускать простейшие, широко</w:t>
      </w:r>
      <w:r w:rsidR="00B048D1" w:rsidRPr="001730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053">
        <w:rPr>
          <w:rFonts w:ascii="Times New Roman" w:eastAsia="Calibri" w:hAnsi="Times New Roman" w:cs="Times New Roman"/>
          <w:sz w:val="28"/>
          <w:szCs w:val="28"/>
        </w:rPr>
        <w:t>используемые прикладные программы: текстовый и графичес</w:t>
      </w:r>
      <w:r w:rsidR="00B315D7" w:rsidRPr="00173053">
        <w:rPr>
          <w:rFonts w:ascii="Times New Roman" w:eastAsia="Calibri" w:hAnsi="Times New Roman" w:cs="Times New Roman"/>
          <w:sz w:val="28"/>
          <w:szCs w:val="28"/>
        </w:rPr>
        <w:t>кий редактор, тренажеры и тесты;</w:t>
      </w: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54B90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понимать термины «исполнитель», «состояние исполнителя», «система команд»; 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понимать различие между непосредственным и программным управлением исполнителем; </w:t>
      </w:r>
    </w:p>
    <w:p w:rsidR="00654B90" w:rsidRPr="00173053" w:rsidRDefault="00654B90" w:rsidP="00654B90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понимать термин «алгоритм»; 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составлять неветвящиеся (линейные) алгоритмы управления исполнителями; </w:t>
      </w:r>
    </w:p>
    <w:p w:rsidR="00B315D7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использовать логические значения, операции и выражения с ними;</w:t>
      </w:r>
    </w:p>
    <w:p w:rsidR="00F21282" w:rsidRPr="00173053" w:rsidRDefault="00F21282" w:rsidP="00A019FA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понимать (формально выполнять) алгоритмы, описанные с </w:t>
      </w:r>
      <w:proofErr w:type="spellStart"/>
      <w:proofErr w:type="gramStart"/>
      <w:r w:rsidRPr="00173053">
        <w:rPr>
          <w:rFonts w:ascii="Times New Roman" w:eastAsia="Calibri" w:hAnsi="Times New Roman" w:cs="Times New Roman"/>
          <w:sz w:val="28"/>
          <w:szCs w:val="28"/>
        </w:rPr>
        <w:t>использова-нием</w:t>
      </w:r>
      <w:proofErr w:type="spellEnd"/>
      <w:proofErr w:type="gram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конструкций ветвления (условные операторы) и повторения (циклы), вспомогательных алгоритм</w:t>
      </w:r>
      <w:r w:rsidR="0039240A" w:rsidRPr="00173053">
        <w:rPr>
          <w:rFonts w:ascii="Times New Roman" w:eastAsia="Calibri" w:hAnsi="Times New Roman" w:cs="Times New Roman"/>
          <w:sz w:val="28"/>
          <w:szCs w:val="28"/>
        </w:rPr>
        <w:t>ов, простых и табличных величин.</w:t>
      </w: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80630" w:rsidRDefault="00B80630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33F1" w:rsidRPr="00173053" w:rsidRDefault="003033F1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73053">
        <w:rPr>
          <w:rFonts w:ascii="Times New Roman" w:hAnsi="Times New Roman" w:cs="Times New Roman"/>
          <w:b/>
          <w:sz w:val="28"/>
          <w:szCs w:val="28"/>
          <w:u w:val="single"/>
        </w:rPr>
        <w:t>Обучающийся</w:t>
      </w:r>
      <w:proofErr w:type="gramEnd"/>
      <w:r w:rsidRPr="001730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получит возможность</w:t>
      </w:r>
      <w:r w:rsidR="00B315D7" w:rsidRPr="00173053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научиться</w:t>
      </w:r>
      <w:r w:rsidRPr="00173053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39240A" w:rsidRPr="00173053" w:rsidRDefault="0039240A" w:rsidP="00A019FA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 </w:t>
      </w:r>
    </w:p>
    <w:p w:rsidR="0039240A" w:rsidRPr="00173053" w:rsidRDefault="0039240A" w:rsidP="00A019FA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 </w:t>
      </w:r>
    </w:p>
    <w:p w:rsidR="0039240A" w:rsidRPr="00173053" w:rsidRDefault="0039240A" w:rsidP="00A019FA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строить модели различных устройств и объектов в виде исполнителей, описывать возможные состояния и системы команд этих исполнителей; </w:t>
      </w:r>
    </w:p>
    <w:p w:rsidR="00AB278E" w:rsidRPr="00173053" w:rsidRDefault="00AB278E" w:rsidP="00A019FA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познакомиться с использованием строк, деревьев, графов и с </w:t>
      </w:r>
      <w:proofErr w:type="spellStart"/>
      <w:proofErr w:type="gramStart"/>
      <w:r w:rsidRPr="00173053">
        <w:rPr>
          <w:rFonts w:ascii="Times New Roman" w:eastAsia="Calibri" w:hAnsi="Times New Roman" w:cs="Times New Roman"/>
          <w:sz w:val="28"/>
          <w:szCs w:val="28"/>
        </w:rPr>
        <w:t>простей-шими</w:t>
      </w:r>
      <w:proofErr w:type="spellEnd"/>
      <w:proofErr w:type="gramEnd"/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 операциями с этими структурами; </w:t>
      </w:r>
    </w:p>
    <w:p w:rsidR="00AB278E" w:rsidRPr="00173053" w:rsidRDefault="00AB278E" w:rsidP="00A019FA">
      <w:pPr>
        <w:pStyle w:val="a4"/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создавать программы для решения несложных задач, возникающих в процессе учёбы и вне её.</w:t>
      </w:r>
    </w:p>
    <w:p w:rsidR="00AB278E" w:rsidRPr="00173053" w:rsidRDefault="00AB278E" w:rsidP="0017305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6E90" w:rsidRPr="00173053" w:rsidRDefault="00A36E90" w:rsidP="00A019FA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Содержание </w:t>
      </w:r>
      <w:r w:rsidRPr="00173053"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курса </w:t>
      </w:r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>«Компьютерная азбука».</w:t>
      </w:r>
    </w:p>
    <w:p w:rsidR="00AA4F4D" w:rsidRPr="00173053" w:rsidRDefault="00A36E90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kern w:val="2"/>
          <w:sz w:val="28"/>
          <w:szCs w:val="28"/>
          <w:lang w:eastAsia="ru-RU"/>
        </w:rPr>
        <w:t xml:space="preserve"> </w:t>
      </w: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Раздел 1. 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Вводное занятие.  (1 ч)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Правила безопасности пользования компьютером.</w:t>
      </w: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Формы организации и виды деятельности: </w:t>
      </w:r>
    </w:p>
    <w:p w:rsidR="008307E7" w:rsidRPr="00447023" w:rsidRDefault="008307E7" w:rsidP="00A019FA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комбинированное учебное занятие;</w:t>
      </w:r>
    </w:p>
    <w:p w:rsidR="008307E7" w:rsidRPr="00447023" w:rsidRDefault="008307E7" w:rsidP="00A019FA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обсуждение;</w:t>
      </w:r>
    </w:p>
    <w:p w:rsidR="008307E7" w:rsidRDefault="008307E7" w:rsidP="00A019FA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словесное обучение (беседа); </w:t>
      </w:r>
    </w:p>
    <w:p w:rsidR="00654B90" w:rsidRPr="00447023" w:rsidRDefault="00654B90" w:rsidP="00654B90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виртуальная экскурсия;</w:t>
      </w:r>
    </w:p>
    <w:p w:rsidR="008307E7" w:rsidRPr="00447023" w:rsidRDefault="008307E7" w:rsidP="00A019FA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занятие-презентация.</w:t>
      </w: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Раздел 2. 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Тексто</w:t>
      </w:r>
      <w:r w:rsidR="002E3A1A">
        <w:rPr>
          <w:rFonts w:ascii="Times New Roman" w:hAnsi="Times New Roman" w:cs="Times New Roman"/>
          <w:b/>
          <w:sz w:val="28"/>
          <w:szCs w:val="28"/>
        </w:rPr>
        <w:t xml:space="preserve">вый редактор </w:t>
      </w:r>
      <w:proofErr w:type="spellStart"/>
      <w:r w:rsidR="002E3A1A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="002E3A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E3A1A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="002E3A1A">
        <w:rPr>
          <w:rFonts w:ascii="Times New Roman" w:hAnsi="Times New Roman" w:cs="Times New Roman"/>
          <w:b/>
          <w:sz w:val="28"/>
          <w:szCs w:val="28"/>
        </w:rPr>
        <w:t>. (17</w:t>
      </w:r>
      <w:r w:rsidRPr="00173053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8307E7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Знакомство с текстовым редактором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07E7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Создание текстового документа. 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Шрифт: темы, начертание, размер, цвет.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Абзац: выравнивание, междустрочный интервал.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Разметка страницы: виды ориентации, колонки, границы страниц.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Копирование, перемещение текста.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Отображение скрытых знаков.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Стили текста.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Сохранение текстового документа.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Защита докладов, выполненных в текстовом редакторе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(выбор темы свободный).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Вставка таблицы.</w:t>
      </w:r>
    </w:p>
    <w:p w:rsidR="006374B5" w:rsidRPr="00173053" w:rsidRDefault="006374B5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Вставка диаграммы.</w:t>
      </w:r>
    </w:p>
    <w:p w:rsidR="0084062E" w:rsidRPr="00173053" w:rsidRDefault="0084062E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Защита проекта «Мой распорядок дня» (таблица).</w:t>
      </w:r>
    </w:p>
    <w:p w:rsidR="00AA4F4D" w:rsidRPr="00173053" w:rsidRDefault="00AA4F4D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lastRenderedPageBreak/>
        <w:t xml:space="preserve">Формы организации и виды деятельности: </w:t>
      </w:r>
    </w:p>
    <w:p w:rsidR="006374B5" w:rsidRPr="00447023" w:rsidRDefault="006374B5" w:rsidP="00A019FA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 сотворчество</w:t>
      </w:r>
      <w:r w:rsidR="00A66710"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5F1E44" w:rsidRPr="00447023" w:rsidRDefault="005F1E44" w:rsidP="005F1E44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тренинг;</w:t>
      </w:r>
    </w:p>
    <w:p w:rsidR="00A66710" w:rsidRPr="00447023" w:rsidRDefault="00A66710" w:rsidP="00A019FA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hAnsi="Times New Roman" w:cs="Times New Roman"/>
          <w:color w:val="000000"/>
          <w:sz w:val="28"/>
          <w:szCs w:val="28"/>
        </w:rPr>
        <w:t>самостоятельная;</w:t>
      </w:r>
    </w:p>
    <w:p w:rsidR="006374B5" w:rsidRPr="00447023" w:rsidRDefault="00A66710" w:rsidP="00A019FA">
      <w:pPr>
        <w:pStyle w:val="a4"/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комбинированное учебное занятие;</w:t>
      </w:r>
    </w:p>
    <w:p w:rsidR="0084062E" w:rsidRPr="001C0724" w:rsidRDefault="0084062E" w:rsidP="00A019FA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творческая деятельность (конструирование, составление мини-проектов).</w:t>
      </w:r>
    </w:p>
    <w:p w:rsidR="001C0724" w:rsidRP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соблюдать требования безопасности труда и пожарной безопасности;</w:t>
      </w:r>
    </w:p>
    <w:p w:rsid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включить, выключить компьютер.</w:t>
      </w:r>
    </w:p>
    <w:p w:rsidR="001C0724" w:rsidRP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6988">
        <w:rPr>
          <w:sz w:val="28"/>
          <w:szCs w:val="28"/>
        </w:rPr>
        <w:t>р</w:t>
      </w:r>
      <w:r w:rsidRPr="001C0724">
        <w:rPr>
          <w:rFonts w:ascii="Times New Roman" w:hAnsi="Times New Roman" w:cs="Times New Roman"/>
          <w:sz w:val="28"/>
          <w:szCs w:val="28"/>
        </w:rPr>
        <w:t>аботать с устройствами ввода/вывода (клавиатура, мышь, дисководы);</w:t>
      </w:r>
    </w:p>
    <w:p w:rsidR="001C0724" w:rsidRP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набирать информацию на русском регистре;</w:t>
      </w:r>
    </w:p>
    <w:p w:rsidR="001C0724" w:rsidRP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запустить нужную программу, выбирать пункты ме</w:t>
      </w:r>
      <w:r w:rsidR="00570EDF">
        <w:rPr>
          <w:rFonts w:ascii="Times New Roman" w:hAnsi="Times New Roman" w:cs="Times New Roman"/>
          <w:sz w:val="28"/>
          <w:szCs w:val="28"/>
        </w:rPr>
        <w:t>ню, правильно закрыть программу;</w:t>
      </w:r>
    </w:p>
    <w:p w:rsidR="001C0724" w:rsidRP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работать с программами 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1C0724">
        <w:rPr>
          <w:rFonts w:ascii="Times New Roman" w:hAnsi="Times New Roman" w:cs="Times New Roman"/>
          <w:sz w:val="28"/>
          <w:szCs w:val="28"/>
        </w:rPr>
        <w:t xml:space="preserve">,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1C0724">
        <w:rPr>
          <w:rFonts w:ascii="Times New Roman" w:hAnsi="Times New Roman" w:cs="Times New Roman"/>
          <w:sz w:val="28"/>
          <w:szCs w:val="28"/>
        </w:rPr>
        <w:t>, Блокнот, Калькулятор</w:t>
      </w:r>
      <w:r w:rsidR="00570EDF">
        <w:rPr>
          <w:rFonts w:ascii="Times New Roman" w:hAnsi="Times New Roman" w:cs="Times New Roman"/>
          <w:sz w:val="28"/>
          <w:szCs w:val="28"/>
        </w:rPr>
        <w:t>;</w:t>
      </w:r>
    </w:p>
    <w:p w:rsidR="001C0724" w:rsidRDefault="001C0724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работать со стандартными приложениями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570EDF">
        <w:rPr>
          <w:rFonts w:ascii="Times New Roman" w:hAnsi="Times New Roman" w:cs="Times New Roman"/>
          <w:sz w:val="28"/>
          <w:szCs w:val="28"/>
        </w:rPr>
        <w:t>;</w:t>
      </w:r>
    </w:p>
    <w:p w:rsidR="00570EDF" w:rsidRPr="00570EDF" w:rsidRDefault="00570EDF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оценивать результаты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0EDF" w:rsidRPr="00570EDF" w:rsidRDefault="00570EDF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осуществлять проектную деятельность;</w:t>
      </w:r>
    </w:p>
    <w:p w:rsidR="00570EDF" w:rsidRPr="00570EDF" w:rsidRDefault="00570EDF" w:rsidP="00A019FA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работать в команде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Раздел 3. </w:t>
      </w:r>
    </w:p>
    <w:p w:rsidR="008307E7" w:rsidRPr="00654B90" w:rsidRDefault="008307E7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654B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73053">
        <w:rPr>
          <w:rFonts w:ascii="Times New Roman" w:hAnsi="Times New Roman" w:cs="Times New Roman"/>
          <w:b/>
          <w:sz w:val="28"/>
          <w:szCs w:val="28"/>
          <w:lang w:val="en-US"/>
        </w:rPr>
        <w:t>Microsoft</w:t>
      </w:r>
      <w:r w:rsidRPr="00654B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73053">
        <w:rPr>
          <w:rFonts w:ascii="Times New Roman" w:hAnsi="Times New Roman" w:cs="Times New Roman"/>
          <w:b/>
          <w:sz w:val="28"/>
          <w:szCs w:val="28"/>
          <w:lang w:val="en-US"/>
        </w:rPr>
        <w:t>Power</w:t>
      </w:r>
      <w:r w:rsidRPr="00654B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73053">
        <w:rPr>
          <w:rFonts w:ascii="Times New Roman" w:hAnsi="Times New Roman" w:cs="Times New Roman"/>
          <w:b/>
          <w:sz w:val="28"/>
          <w:szCs w:val="28"/>
          <w:lang w:val="en-US"/>
        </w:rPr>
        <w:t>Point</w:t>
      </w:r>
      <w:r w:rsidR="002E3A1A" w:rsidRPr="00654B90">
        <w:rPr>
          <w:rFonts w:ascii="Times New Roman" w:hAnsi="Times New Roman" w:cs="Times New Roman"/>
          <w:b/>
          <w:sz w:val="28"/>
          <w:szCs w:val="28"/>
          <w:lang w:val="en-US"/>
        </w:rPr>
        <w:t>. (</w:t>
      </w:r>
      <w:r w:rsidR="00BA63F9" w:rsidRPr="00654B90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654B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73053">
        <w:rPr>
          <w:rFonts w:ascii="Times New Roman" w:hAnsi="Times New Roman" w:cs="Times New Roman"/>
          <w:b/>
          <w:sz w:val="28"/>
          <w:szCs w:val="28"/>
        </w:rPr>
        <w:t>ч</w:t>
      </w:r>
      <w:r w:rsidRPr="00654B90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1C48B8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Знакомство с программой Презентация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05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173053">
        <w:rPr>
          <w:rFonts w:ascii="Times New Roman" w:hAnsi="Times New Roman" w:cs="Times New Roman"/>
          <w:sz w:val="28"/>
          <w:szCs w:val="28"/>
        </w:rPr>
        <w:t>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Создание и сохранение презентации.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Создание слайдов. Виды слайдов.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Дизайн и анимация.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Вставка рисунка и таблицы.</w:t>
      </w:r>
    </w:p>
    <w:p w:rsidR="008307E7" w:rsidRPr="00173053" w:rsidRDefault="008307E7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Вставка музыки и видео.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Формы организации и виды деятельности: 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 сотворчество;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занятие-презентация;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тренинг;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обсуждение;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словесное обучение (беседа); </w:t>
      </w:r>
    </w:p>
    <w:p w:rsidR="001C48B8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7023">
        <w:rPr>
          <w:rFonts w:ascii="Times New Roman" w:eastAsia="Calibri" w:hAnsi="Times New Roman" w:cs="Times New Roman"/>
          <w:sz w:val="28"/>
          <w:szCs w:val="28"/>
        </w:rPr>
        <w:t>наглядные</w:t>
      </w:r>
      <w:proofErr w:type="gramEnd"/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 (наблюдение, иллюстрация, демонстрация наглядных пособий, презентация); </w:t>
      </w:r>
    </w:p>
    <w:p w:rsidR="00654B90" w:rsidRPr="00447023" w:rsidRDefault="00654B90" w:rsidP="00654B90">
      <w:pPr>
        <w:pStyle w:val="a4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виртуальная экскурсия;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t>работа с различными источниками информации;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lastRenderedPageBreak/>
        <w:t>составление собственных логических задач, ребусов, головоломок;</w:t>
      </w:r>
    </w:p>
    <w:p w:rsidR="001C48B8" w:rsidRPr="00447023" w:rsidRDefault="001C48B8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t>решение логических задач по разным отраслям знаний;</w:t>
      </w:r>
    </w:p>
    <w:p w:rsidR="005706FA" w:rsidRDefault="005706FA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t>творческая деятельность (конструирование, составление мини-проектов);</w:t>
      </w:r>
    </w:p>
    <w:p w:rsidR="001C0724" w:rsidRPr="001C0724" w:rsidRDefault="001C0724" w:rsidP="00A019FA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C0724">
        <w:rPr>
          <w:rFonts w:ascii="Times New Roman" w:hAnsi="Times New Roman" w:cs="Times New Roman"/>
          <w:sz w:val="28"/>
          <w:szCs w:val="28"/>
        </w:rPr>
        <w:t>оздавать презентации;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пошагово выполнять алгоритм практического задания;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осуществлять поиск информации в интернете, выделять из общего списка нужные фрагменты;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работать с программами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1C0724">
        <w:rPr>
          <w:rFonts w:ascii="Times New Roman" w:hAnsi="Times New Roman" w:cs="Times New Roman"/>
          <w:sz w:val="28"/>
          <w:szCs w:val="28"/>
        </w:rPr>
        <w:t xml:space="preserve">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5F1E44">
        <w:rPr>
          <w:rFonts w:ascii="Times New Roman" w:hAnsi="Times New Roman" w:cs="Times New Roman"/>
          <w:sz w:val="28"/>
          <w:szCs w:val="28"/>
        </w:rPr>
        <w:t>, Черепашка, Чертежник;</w:t>
      </w:r>
      <w:r w:rsidRPr="001C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работать с разными видами информации</w:t>
      </w:r>
      <w:r w:rsidR="005F1E44">
        <w:rPr>
          <w:rFonts w:ascii="Times New Roman" w:hAnsi="Times New Roman" w:cs="Times New Roman"/>
          <w:sz w:val="28"/>
          <w:szCs w:val="28"/>
        </w:rPr>
        <w:t>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строить суждения;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решать логические задачи;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находить сходства и отличия реальных объектов и их моделей;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работать с основными блоками компьютера, и подключать их;</w:t>
      </w:r>
    </w:p>
    <w:p w:rsidR="001C0724" w:rsidRP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пользоваться устройствами ввода и вывода информации, подключать их к компьютеру;</w:t>
      </w:r>
    </w:p>
    <w:p w:rsidR="001C0724" w:rsidRDefault="001C0724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запускать операционные системы </w:t>
      </w:r>
      <w:r w:rsidRPr="001C072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570EDF">
        <w:rPr>
          <w:rFonts w:ascii="Times New Roman" w:hAnsi="Times New Roman" w:cs="Times New Roman"/>
          <w:sz w:val="28"/>
          <w:szCs w:val="28"/>
        </w:rPr>
        <w:t>;</w:t>
      </w:r>
    </w:p>
    <w:p w:rsidR="00BA63F9" w:rsidRPr="00A21DB4" w:rsidRDefault="00BA63F9" w:rsidP="005F1E44">
      <w:pPr>
        <w:pStyle w:val="af"/>
        <w:numPr>
          <w:ilvl w:val="0"/>
          <w:numId w:val="11"/>
        </w:numPr>
        <w:spacing w:before="100" w:beforeAutospacing="1" w:after="100" w:afterAutospacing="1" w:line="276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A21DB4">
        <w:rPr>
          <w:rFonts w:ascii="Times New Roman" w:eastAsia="Calibri" w:hAnsi="Times New Roman"/>
          <w:sz w:val="28"/>
          <w:szCs w:val="28"/>
          <w:lang w:eastAsia="ru-RU"/>
        </w:rPr>
        <w:t>создавать и преобразовывать информацию, представленную в виде текста и таблиц;</w:t>
      </w:r>
    </w:p>
    <w:p w:rsidR="00570EDF" w:rsidRPr="00570EDF" w:rsidRDefault="00570EDF" w:rsidP="005F1E4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оценивать результаты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0EDF" w:rsidRPr="00570EDF" w:rsidRDefault="00570EDF" w:rsidP="005F1E4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осуществлять проектную деятельность;</w:t>
      </w:r>
    </w:p>
    <w:p w:rsidR="00570EDF" w:rsidRPr="00570EDF" w:rsidRDefault="00570EDF" w:rsidP="005F1E4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работать в команде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0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8B8" w:rsidRPr="001C0724" w:rsidRDefault="001C48B8" w:rsidP="005F1E44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защита презентаций «Я и мои увлечения».</w:t>
      </w:r>
    </w:p>
    <w:p w:rsidR="002E3A1A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C0724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4</w:t>
      </w:r>
      <w:r w:rsidRPr="001C0724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. </w:t>
      </w:r>
    </w:p>
    <w:p w:rsidR="002E3A1A" w:rsidRPr="001C0724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Алгоритмы. (4 ч)</w:t>
      </w:r>
    </w:p>
    <w:p w:rsidR="002E3A1A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Что такое алгоритмы?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724">
        <w:rPr>
          <w:rFonts w:ascii="Times New Roman" w:hAnsi="Times New Roman" w:cs="Times New Roman"/>
          <w:sz w:val="28"/>
          <w:szCs w:val="28"/>
        </w:rPr>
        <w:t xml:space="preserve">Примеры алгоритмов. Примеры использования алгоритмов в повседневной жизни. </w:t>
      </w:r>
    </w:p>
    <w:p w:rsidR="002E3A1A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Составление словесных алгоритмов. </w:t>
      </w:r>
    </w:p>
    <w:p w:rsidR="002E3A1A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Описание алгоритмов. Основные свойства алгоритмов. </w:t>
      </w:r>
    </w:p>
    <w:p w:rsidR="002E3A1A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 xml:space="preserve">Блок-схемы. Составление алгоритмов с помощью блок-схем. </w:t>
      </w:r>
    </w:p>
    <w:p w:rsidR="002E3A1A" w:rsidRPr="001C0724" w:rsidRDefault="002E3A1A" w:rsidP="002E3A1A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Формы организации и виды деятельности: </w:t>
      </w:r>
    </w:p>
    <w:p w:rsidR="002E3A1A" w:rsidRPr="00447023" w:rsidRDefault="002E3A1A" w:rsidP="005F1E4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 сотворчество;</w:t>
      </w:r>
    </w:p>
    <w:p w:rsidR="002E3A1A" w:rsidRPr="00447023" w:rsidRDefault="002E3A1A" w:rsidP="005F1E4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демонстрация;</w:t>
      </w:r>
    </w:p>
    <w:p w:rsidR="002E3A1A" w:rsidRPr="00447023" w:rsidRDefault="002E3A1A" w:rsidP="005F1E4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тренинг; </w:t>
      </w:r>
    </w:p>
    <w:p w:rsidR="002E3A1A" w:rsidRPr="00447023" w:rsidRDefault="002E3A1A" w:rsidP="005F1E44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7023">
        <w:rPr>
          <w:rFonts w:ascii="Times New Roman" w:eastAsia="Calibri" w:hAnsi="Times New Roman" w:cs="Times New Roman"/>
          <w:sz w:val="28"/>
          <w:szCs w:val="28"/>
        </w:rPr>
        <w:t>наглядные</w:t>
      </w:r>
      <w:proofErr w:type="gramEnd"/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 (наблюдение, иллюстрация, демонстрация наглядных пособий, презентация); </w:t>
      </w:r>
    </w:p>
    <w:p w:rsidR="002E3A1A" w:rsidRDefault="002E3A1A" w:rsidP="005F1E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lastRenderedPageBreak/>
        <w:t>решать задачи с использованием блок-схем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63F9" w:rsidRDefault="00BA63F9" w:rsidP="005F1E44">
      <w:pPr>
        <w:pStyle w:val="af"/>
        <w:numPr>
          <w:ilvl w:val="0"/>
          <w:numId w:val="13"/>
        </w:numPr>
        <w:spacing w:before="100" w:beforeAutospacing="1" w:after="100" w:afterAutospacing="1" w:line="276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A21DB4">
        <w:rPr>
          <w:rFonts w:ascii="Times New Roman" w:eastAsia="Calibri" w:hAnsi="Times New Roman"/>
          <w:sz w:val="28"/>
          <w:szCs w:val="28"/>
          <w:lang w:eastAsia="ru-RU"/>
        </w:rPr>
        <w:t>понимать и создавать самостоятельно точные и понятные инструкции при решении учебных задач и в повседневной жизни</w:t>
      </w:r>
      <w:r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BA63F9" w:rsidRDefault="00BA63F9" w:rsidP="0041795F">
      <w:pPr>
        <w:pStyle w:val="af"/>
        <w:numPr>
          <w:ilvl w:val="0"/>
          <w:numId w:val="13"/>
        </w:numPr>
        <w:spacing w:after="0" w:line="276" w:lineRule="auto"/>
        <w:rPr>
          <w:rFonts w:ascii="Times New Roman" w:eastAsia="Calibri" w:hAnsi="Times New Roman"/>
          <w:sz w:val="28"/>
          <w:szCs w:val="28"/>
          <w:lang w:eastAsia="ru-RU"/>
        </w:rPr>
      </w:pPr>
      <w:r w:rsidRPr="00A21DB4">
        <w:rPr>
          <w:rFonts w:ascii="Times New Roman" w:eastAsia="Calibri" w:hAnsi="Times New Roman"/>
          <w:sz w:val="28"/>
          <w:szCs w:val="28"/>
          <w:lang w:eastAsia="ru-RU"/>
        </w:rPr>
        <w:t>исполнять и составлять несложные алгоритмы для изученных исполнителей;</w:t>
      </w:r>
    </w:p>
    <w:p w:rsidR="00BA63F9" w:rsidRPr="001C0724" w:rsidRDefault="00BA63F9" w:rsidP="005F1E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реализовывать алгоритмы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A1A" w:rsidRDefault="002E3A1A" w:rsidP="005F1E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0724">
        <w:rPr>
          <w:rFonts w:ascii="Times New Roman" w:hAnsi="Times New Roman" w:cs="Times New Roman"/>
          <w:sz w:val="28"/>
          <w:szCs w:val="28"/>
        </w:rPr>
        <w:t>осуществлять отбор нужной информации;</w:t>
      </w:r>
    </w:p>
    <w:p w:rsidR="002E3A1A" w:rsidRPr="00570EDF" w:rsidRDefault="002E3A1A" w:rsidP="005F1E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оценивать результаты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A1A" w:rsidRPr="00570EDF" w:rsidRDefault="002E3A1A" w:rsidP="005F1E44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работать в команде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>Раздел</w:t>
      </w:r>
      <w:r w:rsidR="002E3A1A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5</w:t>
      </w: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. 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 xml:space="preserve">Графический редактор </w:t>
      </w:r>
      <w:r w:rsidRPr="00173053">
        <w:rPr>
          <w:rFonts w:ascii="Times New Roman" w:hAnsi="Times New Roman" w:cs="Times New Roman"/>
          <w:b/>
          <w:sz w:val="28"/>
          <w:szCs w:val="28"/>
          <w:lang w:val="en-US"/>
        </w:rPr>
        <w:t>Paint</w:t>
      </w:r>
      <w:r w:rsidR="002E3A1A">
        <w:rPr>
          <w:rFonts w:ascii="Times New Roman" w:hAnsi="Times New Roman" w:cs="Times New Roman"/>
          <w:b/>
          <w:sz w:val="28"/>
          <w:szCs w:val="28"/>
        </w:rPr>
        <w:t>. (3</w:t>
      </w:r>
      <w:r w:rsidRPr="00173053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Знакомство с графическим редактором </w:t>
      </w:r>
      <w:r w:rsidRPr="00173053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173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Создание и сохранение рисунка.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Инструменты, толщина инструмента, цвет</w:t>
      </w:r>
    </w:p>
    <w:p w:rsidR="001C48B8" w:rsidRPr="00173053" w:rsidRDefault="001C48B8" w:rsidP="00173053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Формы организации и виды деятельности: </w:t>
      </w:r>
    </w:p>
    <w:p w:rsidR="001C48B8" w:rsidRPr="00447023" w:rsidRDefault="001C48B8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 сотворчество;</w:t>
      </w:r>
    </w:p>
    <w:p w:rsidR="001C48B8" w:rsidRPr="00447023" w:rsidRDefault="001C48B8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демонстрация;</w:t>
      </w:r>
    </w:p>
    <w:p w:rsidR="00173053" w:rsidRPr="00447023" w:rsidRDefault="001C48B8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тренинг;</w:t>
      </w:r>
      <w:r w:rsidR="005706FA" w:rsidRPr="004470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706FA" w:rsidRPr="00447023" w:rsidRDefault="005706FA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7023">
        <w:rPr>
          <w:rFonts w:ascii="Times New Roman" w:eastAsia="Calibri" w:hAnsi="Times New Roman" w:cs="Times New Roman"/>
          <w:sz w:val="28"/>
          <w:szCs w:val="28"/>
        </w:rPr>
        <w:t>наглядные</w:t>
      </w:r>
      <w:proofErr w:type="gramEnd"/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 (наблюдение, иллюстрация, демонстрация наглядных пособий, презентация); </w:t>
      </w:r>
    </w:p>
    <w:p w:rsidR="005706FA" w:rsidRDefault="005706FA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t>работа с различными источниками информации;</w:t>
      </w:r>
    </w:p>
    <w:p w:rsidR="00570EDF" w:rsidRPr="00570EDF" w:rsidRDefault="00570EDF" w:rsidP="00A019F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оценивать результаты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70EDF" w:rsidRPr="00570EDF" w:rsidRDefault="00570EDF" w:rsidP="00A019F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осуществлять проектную деятельность;</w:t>
      </w:r>
    </w:p>
    <w:p w:rsidR="00570EDF" w:rsidRPr="00570EDF" w:rsidRDefault="00570EDF" w:rsidP="00A019F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работать в команде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70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8B8" w:rsidRDefault="001C48B8" w:rsidP="00A019FA">
      <w:pPr>
        <w:pStyle w:val="a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023">
        <w:rPr>
          <w:rFonts w:ascii="Times New Roman" w:hAnsi="Times New Roman" w:cs="Times New Roman"/>
          <w:sz w:val="28"/>
          <w:szCs w:val="28"/>
        </w:rPr>
        <w:t>защита мини-проекта «Открытка ко Дню Победы».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6</w:t>
      </w: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. 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t>Интернет-ресурсы. (2 ч)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Поиск информации.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 xml:space="preserve">Адреса </w:t>
      </w:r>
      <w:proofErr w:type="spellStart"/>
      <w:proofErr w:type="gramStart"/>
      <w:r w:rsidRPr="00173053">
        <w:rPr>
          <w:rFonts w:ascii="Times New Roman" w:hAnsi="Times New Roman" w:cs="Times New Roman"/>
          <w:sz w:val="28"/>
          <w:szCs w:val="28"/>
        </w:rPr>
        <w:t>интернет-страниц</w:t>
      </w:r>
      <w:proofErr w:type="spellEnd"/>
      <w:proofErr w:type="gramEnd"/>
      <w:r w:rsidRPr="00173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053">
        <w:rPr>
          <w:rFonts w:ascii="Times New Roman" w:hAnsi="Times New Roman" w:cs="Times New Roman"/>
          <w:sz w:val="28"/>
          <w:szCs w:val="28"/>
        </w:rPr>
        <w:t>Ссылки.</w:t>
      </w:r>
    </w:p>
    <w:p w:rsidR="002E3A1A" w:rsidRPr="00173053" w:rsidRDefault="002E3A1A" w:rsidP="002E3A1A">
      <w:pPr>
        <w:spacing w:after="0"/>
        <w:jc w:val="both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Формы организации и виды деятельности: </w:t>
      </w:r>
    </w:p>
    <w:p w:rsidR="002E3A1A" w:rsidRPr="00447023" w:rsidRDefault="002E3A1A" w:rsidP="00A019FA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коллективное сотворчество;</w:t>
      </w:r>
    </w:p>
    <w:p w:rsidR="002E3A1A" w:rsidRPr="00447023" w:rsidRDefault="002E3A1A" w:rsidP="00A019FA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занятие-презентация;</w:t>
      </w:r>
    </w:p>
    <w:p w:rsidR="002E3A1A" w:rsidRPr="00447023" w:rsidRDefault="002E3A1A" w:rsidP="00A019FA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демонстрация;</w:t>
      </w:r>
    </w:p>
    <w:p w:rsidR="002E3A1A" w:rsidRPr="00447023" w:rsidRDefault="002E3A1A" w:rsidP="00A019FA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023">
        <w:rPr>
          <w:rFonts w:ascii="Times New Roman" w:eastAsia="Calibri" w:hAnsi="Times New Roman" w:cs="Times New Roman"/>
          <w:sz w:val="28"/>
          <w:szCs w:val="28"/>
        </w:rPr>
        <w:t>тренинг;</w:t>
      </w:r>
    </w:p>
    <w:p w:rsidR="002E3A1A" w:rsidRPr="00447023" w:rsidRDefault="002E3A1A" w:rsidP="00A019FA">
      <w:pPr>
        <w:pStyle w:val="a4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47023">
        <w:rPr>
          <w:rFonts w:ascii="Times New Roman" w:eastAsia="Calibri" w:hAnsi="Times New Roman" w:cs="Times New Roman"/>
          <w:sz w:val="28"/>
          <w:szCs w:val="28"/>
        </w:rPr>
        <w:t>наглядные</w:t>
      </w:r>
      <w:proofErr w:type="gramEnd"/>
      <w:r w:rsidRPr="00447023">
        <w:rPr>
          <w:rFonts w:ascii="Times New Roman" w:eastAsia="Calibri" w:hAnsi="Times New Roman" w:cs="Times New Roman"/>
          <w:sz w:val="28"/>
          <w:szCs w:val="28"/>
        </w:rPr>
        <w:t xml:space="preserve"> (наблюдение, иллюстрация, демонстрация наглядных пособий, презентация); </w:t>
      </w:r>
    </w:p>
    <w:p w:rsidR="00BA63F9" w:rsidRPr="00BA63F9" w:rsidRDefault="00BA63F9" w:rsidP="00A019F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A63F9">
        <w:rPr>
          <w:rFonts w:ascii="Times New Roman" w:hAnsi="Times New Roman" w:cs="Times New Roman"/>
          <w:sz w:val="28"/>
          <w:szCs w:val="28"/>
        </w:rPr>
        <w:lastRenderedPageBreak/>
        <w:t>осуществлять поиск информации на компьютере;</w:t>
      </w:r>
    </w:p>
    <w:p w:rsidR="005F1E44" w:rsidRPr="00173053" w:rsidRDefault="00BA63F9" w:rsidP="005F1E44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3F9">
        <w:rPr>
          <w:rFonts w:ascii="Times New Roman" w:hAnsi="Times New Roman" w:cs="Times New Roman"/>
          <w:sz w:val="28"/>
          <w:szCs w:val="28"/>
        </w:rPr>
        <w:t>осуществлять поиск информации в интернете, выделять из общего списка нужные фрагменты;</w:t>
      </w:r>
      <w:r w:rsidR="005F1E44" w:rsidRPr="005F1E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1E44" w:rsidRPr="00173053">
        <w:rPr>
          <w:rFonts w:ascii="Times New Roman" w:eastAsia="Calibri" w:hAnsi="Times New Roman" w:cs="Times New Roman"/>
          <w:sz w:val="28"/>
          <w:szCs w:val="28"/>
        </w:rPr>
        <w:t xml:space="preserve">выполнение инструкций и алгоритмов для решения некоторой практической или учебной задачи; </w:t>
      </w:r>
    </w:p>
    <w:p w:rsidR="005F1E44" w:rsidRPr="00173053" w:rsidRDefault="005F1E44" w:rsidP="005F1E44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 xml:space="preserve">достраивание, построение и выполнение программ для исполнителя, в том числе включающих конструкцию повторения; </w:t>
      </w:r>
    </w:p>
    <w:p w:rsidR="005F1E44" w:rsidRPr="00173053" w:rsidRDefault="005F1E44" w:rsidP="005F1E44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053">
        <w:rPr>
          <w:rFonts w:ascii="Times New Roman" w:eastAsia="Calibri" w:hAnsi="Times New Roman" w:cs="Times New Roman"/>
          <w:sz w:val="28"/>
          <w:szCs w:val="28"/>
        </w:rPr>
        <w:t>использование дерева для перебора, в том числе всех вариантов партий игры, кл</w:t>
      </w:r>
      <w:r>
        <w:rPr>
          <w:rFonts w:ascii="Times New Roman" w:eastAsia="Calibri" w:hAnsi="Times New Roman" w:cs="Times New Roman"/>
          <w:sz w:val="28"/>
          <w:szCs w:val="28"/>
        </w:rPr>
        <w:t>ассификации, описания структуры;</w:t>
      </w:r>
    </w:p>
    <w:p w:rsidR="002E3A1A" w:rsidRPr="00570EDF" w:rsidRDefault="002E3A1A" w:rsidP="00A019F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оценивать результаты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A1A" w:rsidRPr="00570EDF" w:rsidRDefault="002E3A1A" w:rsidP="00A019FA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EDF">
        <w:rPr>
          <w:rFonts w:ascii="Times New Roman" w:hAnsi="Times New Roman" w:cs="Times New Roman"/>
          <w:sz w:val="28"/>
          <w:szCs w:val="28"/>
        </w:rPr>
        <w:t>работать в команде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0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EDF" w:rsidRDefault="00570EDF" w:rsidP="00570ED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Pr="00173053" w:rsidRDefault="00A36E90" w:rsidP="00A019FA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>Тематическое планирование с указанием количества часов,</w:t>
      </w:r>
      <w:r w:rsidR="005706FA"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3033F1" w:rsidRPr="00173053" w:rsidRDefault="00A36E90" w:rsidP="00447023">
      <w:pPr>
        <w:spacing w:after="0"/>
        <w:jc w:val="both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="0084062E"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 </w:t>
      </w:r>
      <w:r w:rsidR="005706FA"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 </w:t>
      </w:r>
      <w:r w:rsid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proofErr w:type="gramStart"/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>отведённых</w:t>
      </w:r>
      <w:proofErr w:type="gramEnd"/>
      <w:r w:rsidRPr="00173053">
        <w:rPr>
          <w:rFonts w:ascii="Times New Roman" w:hAnsi="Times New Roman" w:cs="Times New Roman"/>
          <w:b/>
          <w:kern w:val="2"/>
          <w:sz w:val="28"/>
          <w:szCs w:val="28"/>
        </w:rPr>
        <w:t xml:space="preserve"> на освоение каждой темы.</w:t>
      </w:r>
    </w:p>
    <w:p w:rsidR="003033F1" w:rsidRPr="00173053" w:rsidRDefault="003033F1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Style w:val="a3"/>
        <w:tblW w:w="9493" w:type="dxa"/>
        <w:tblLook w:val="0480"/>
      </w:tblPr>
      <w:tblGrid>
        <w:gridCol w:w="671"/>
        <w:gridCol w:w="6412"/>
        <w:gridCol w:w="2410"/>
      </w:tblGrid>
      <w:tr w:rsidR="003033F1" w:rsidRPr="00173053" w:rsidTr="00173053">
        <w:trPr>
          <w:trHeight w:val="951"/>
        </w:trPr>
        <w:tc>
          <w:tcPr>
            <w:tcW w:w="671" w:type="dxa"/>
            <w:vAlign w:val="center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12" w:type="dxa"/>
            <w:vAlign w:val="center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раздела/темы</w:t>
            </w:r>
          </w:p>
        </w:tc>
        <w:tc>
          <w:tcPr>
            <w:tcW w:w="2410" w:type="dxa"/>
            <w:vAlign w:val="center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часов на изучение</w:t>
            </w:r>
          </w:p>
        </w:tc>
      </w:tr>
      <w:tr w:rsidR="003033F1" w:rsidRPr="00173053" w:rsidTr="00173053">
        <w:trPr>
          <w:trHeight w:val="297"/>
        </w:trPr>
        <w:tc>
          <w:tcPr>
            <w:tcW w:w="671" w:type="dxa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6412" w:type="dxa"/>
          </w:tcPr>
          <w:p w:rsidR="003033F1" w:rsidRPr="002E3A1A" w:rsidRDefault="001C48B8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Вводное занятие.  </w:t>
            </w:r>
          </w:p>
        </w:tc>
        <w:tc>
          <w:tcPr>
            <w:tcW w:w="2410" w:type="dxa"/>
          </w:tcPr>
          <w:p w:rsidR="003033F1" w:rsidRPr="002E3A1A" w:rsidRDefault="001C48B8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3033F1" w:rsidRPr="00173053" w:rsidTr="00173053">
        <w:trPr>
          <w:trHeight w:val="341"/>
        </w:trPr>
        <w:tc>
          <w:tcPr>
            <w:tcW w:w="671" w:type="dxa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6412" w:type="dxa"/>
          </w:tcPr>
          <w:p w:rsidR="003033F1" w:rsidRPr="002E3A1A" w:rsidRDefault="001C48B8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Текстовый редактор </w:t>
            </w:r>
            <w:proofErr w:type="spellStart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Microsoft</w:t>
            </w:r>
            <w:proofErr w:type="spellEnd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Word</w:t>
            </w:r>
            <w:proofErr w:type="spellEnd"/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033F1" w:rsidRPr="002E3A1A" w:rsidRDefault="001C48B8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70EDF"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3033F1" w:rsidRPr="00173053" w:rsidTr="00173053">
        <w:trPr>
          <w:trHeight w:val="341"/>
        </w:trPr>
        <w:tc>
          <w:tcPr>
            <w:tcW w:w="671" w:type="dxa"/>
          </w:tcPr>
          <w:p w:rsidR="003033F1" w:rsidRPr="002E3A1A" w:rsidRDefault="003033F1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6412" w:type="dxa"/>
          </w:tcPr>
          <w:p w:rsidR="003033F1" w:rsidRPr="002E3A1A" w:rsidRDefault="001C48B8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Программа 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Microsoft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Power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Point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033F1" w:rsidRPr="002E3A1A" w:rsidRDefault="00BA63F9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E3A1A" w:rsidRPr="00173053" w:rsidTr="00173053">
        <w:trPr>
          <w:trHeight w:val="341"/>
        </w:trPr>
        <w:tc>
          <w:tcPr>
            <w:tcW w:w="671" w:type="dxa"/>
          </w:tcPr>
          <w:p w:rsidR="002E3A1A" w:rsidRPr="002E3A1A" w:rsidRDefault="002E3A1A" w:rsidP="004470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6412" w:type="dxa"/>
          </w:tcPr>
          <w:p w:rsidR="002E3A1A" w:rsidRPr="002E3A1A" w:rsidRDefault="002E3A1A" w:rsidP="0017305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Алгоритмы.</w:t>
            </w:r>
          </w:p>
        </w:tc>
        <w:tc>
          <w:tcPr>
            <w:tcW w:w="2410" w:type="dxa"/>
          </w:tcPr>
          <w:p w:rsidR="002E3A1A" w:rsidRPr="002E3A1A" w:rsidRDefault="002E3A1A" w:rsidP="004470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1C48B8" w:rsidRPr="00173053" w:rsidTr="00173053">
        <w:trPr>
          <w:trHeight w:val="341"/>
        </w:trPr>
        <w:tc>
          <w:tcPr>
            <w:tcW w:w="671" w:type="dxa"/>
          </w:tcPr>
          <w:p w:rsidR="001C48B8" w:rsidRPr="002E3A1A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6412" w:type="dxa"/>
          </w:tcPr>
          <w:p w:rsidR="001C48B8" w:rsidRPr="002E3A1A" w:rsidRDefault="002E3A1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Графический редактор 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Paint</w:t>
            </w: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1C48B8" w:rsidRPr="002E3A1A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1C48B8" w:rsidRPr="00173053" w:rsidTr="00173053">
        <w:trPr>
          <w:trHeight w:val="341"/>
        </w:trPr>
        <w:tc>
          <w:tcPr>
            <w:tcW w:w="671" w:type="dxa"/>
          </w:tcPr>
          <w:p w:rsidR="001C48B8" w:rsidRPr="002E3A1A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6412" w:type="dxa"/>
          </w:tcPr>
          <w:p w:rsidR="001C48B8" w:rsidRPr="002E3A1A" w:rsidRDefault="002E3A1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Интернет-ресурсы.</w:t>
            </w:r>
          </w:p>
        </w:tc>
        <w:tc>
          <w:tcPr>
            <w:tcW w:w="2410" w:type="dxa"/>
          </w:tcPr>
          <w:p w:rsidR="001C48B8" w:rsidRPr="002E3A1A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EC24AA" w:rsidRPr="00173053" w:rsidTr="00173053">
        <w:trPr>
          <w:trHeight w:val="341"/>
        </w:trPr>
        <w:tc>
          <w:tcPr>
            <w:tcW w:w="671" w:type="dxa"/>
          </w:tcPr>
          <w:p w:rsidR="00EC24AA" w:rsidRPr="002E3A1A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412" w:type="dxa"/>
          </w:tcPr>
          <w:p w:rsidR="00EC24AA" w:rsidRPr="002E3A1A" w:rsidRDefault="00EC24AA" w:rsidP="002E3A1A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2410" w:type="dxa"/>
          </w:tcPr>
          <w:p w:rsidR="00EC24AA" w:rsidRPr="002E3A1A" w:rsidRDefault="00EC24A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E3A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</w:tr>
    </w:tbl>
    <w:p w:rsidR="003033F1" w:rsidRPr="00173053" w:rsidRDefault="003033F1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F6C" w:rsidRPr="00173053" w:rsidRDefault="00CF5F6C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Pr="00173053" w:rsidRDefault="005706FA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Pr="00173053" w:rsidRDefault="005706FA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Pr="00173053" w:rsidRDefault="005706FA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Default="005706FA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95F" w:rsidRDefault="0041795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EDF" w:rsidRDefault="00570EDF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6FA" w:rsidRDefault="005706FA" w:rsidP="00A019FA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05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тематическое планирование</w:t>
      </w:r>
      <w:r w:rsidR="00B048D1" w:rsidRPr="00173053">
        <w:rPr>
          <w:rFonts w:ascii="Times New Roman" w:hAnsi="Times New Roman" w:cs="Times New Roman"/>
          <w:b/>
          <w:sz w:val="28"/>
          <w:szCs w:val="28"/>
        </w:rPr>
        <w:t>.</w:t>
      </w:r>
    </w:p>
    <w:p w:rsidR="0041795F" w:rsidRPr="00173053" w:rsidRDefault="0041795F" w:rsidP="0041795F">
      <w:pPr>
        <w:pStyle w:val="a4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6804"/>
        <w:gridCol w:w="1134"/>
        <w:gridCol w:w="958"/>
      </w:tblGrid>
      <w:tr w:rsidR="00357D83" w:rsidRPr="00173053" w:rsidTr="002E3A1A">
        <w:trPr>
          <w:trHeight w:val="377"/>
        </w:trPr>
        <w:tc>
          <w:tcPr>
            <w:tcW w:w="675" w:type="dxa"/>
            <w:vMerge w:val="restart"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5706FA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п</w:t>
            </w:r>
            <w:proofErr w:type="spellEnd"/>
            <w:proofErr w:type="gramEnd"/>
            <w:r w:rsidR="005706FA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/</w:t>
            </w:r>
            <w:proofErr w:type="spellStart"/>
            <w:r w:rsidR="005706FA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Тема</w:t>
            </w:r>
          </w:p>
        </w:tc>
        <w:tc>
          <w:tcPr>
            <w:tcW w:w="2092" w:type="dxa"/>
            <w:gridSpan w:val="2"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Дата</w:t>
            </w:r>
          </w:p>
        </w:tc>
      </w:tr>
      <w:tr w:rsidR="00357D83" w:rsidRPr="00173053" w:rsidTr="002E3A1A">
        <w:trPr>
          <w:trHeight w:val="370"/>
        </w:trPr>
        <w:tc>
          <w:tcPr>
            <w:tcW w:w="675" w:type="dxa"/>
            <w:vMerge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134" w:type="dxa"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План</w:t>
            </w:r>
          </w:p>
        </w:tc>
        <w:tc>
          <w:tcPr>
            <w:tcW w:w="958" w:type="dxa"/>
          </w:tcPr>
          <w:p w:rsidR="00357D83" w:rsidRPr="00173053" w:rsidRDefault="00357D83" w:rsidP="001730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Факт</w:t>
            </w:r>
          </w:p>
        </w:tc>
      </w:tr>
      <w:tr w:rsidR="00F27BB6" w:rsidRPr="00173053" w:rsidTr="00357D83">
        <w:trPr>
          <w:trHeight w:val="370"/>
        </w:trPr>
        <w:tc>
          <w:tcPr>
            <w:tcW w:w="9571" w:type="dxa"/>
            <w:gridSpan w:val="4"/>
          </w:tcPr>
          <w:p w:rsidR="00F27BB6" w:rsidRPr="00173053" w:rsidRDefault="002E3A1A" w:rsidP="002E3A1A">
            <w:pPr>
              <w:tabs>
                <w:tab w:val="left" w:pos="1302"/>
                <w:tab w:val="center" w:pos="4677"/>
              </w:tabs>
              <w:spacing w:line="27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ab/>
            </w:r>
            <w:r w:rsidR="00F27BB6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Раздел 1.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>Вводное занятие.</w:t>
            </w:r>
            <w:r w:rsidR="0084062E"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>1 ч</w:t>
            </w:r>
          </w:p>
        </w:tc>
      </w:tr>
      <w:tr w:rsidR="00357D83" w:rsidRPr="00173053" w:rsidTr="002E3A1A">
        <w:trPr>
          <w:trHeight w:val="370"/>
        </w:trPr>
        <w:tc>
          <w:tcPr>
            <w:tcW w:w="675" w:type="dxa"/>
          </w:tcPr>
          <w:p w:rsidR="00357D83" w:rsidRPr="00173053" w:rsidRDefault="00357D83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57D83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пользования компьютером.</w:t>
            </w:r>
          </w:p>
        </w:tc>
        <w:tc>
          <w:tcPr>
            <w:tcW w:w="1134" w:type="dxa"/>
          </w:tcPr>
          <w:p w:rsidR="00357D83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06.09</w:t>
            </w:r>
          </w:p>
        </w:tc>
        <w:tc>
          <w:tcPr>
            <w:tcW w:w="958" w:type="dxa"/>
          </w:tcPr>
          <w:p w:rsidR="00357D83" w:rsidRPr="00173053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173053">
        <w:trPr>
          <w:trHeight w:val="370"/>
        </w:trPr>
        <w:tc>
          <w:tcPr>
            <w:tcW w:w="9571" w:type="dxa"/>
            <w:gridSpan w:val="4"/>
          </w:tcPr>
          <w:p w:rsidR="0084062E" w:rsidRPr="00173053" w:rsidRDefault="002E3A1A" w:rsidP="002E3A1A">
            <w:pPr>
              <w:tabs>
                <w:tab w:val="left" w:pos="1265"/>
                <w:tab w:val="center" w:pos="4677"/>
              </w:tabs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ab/>
            </w:r>
            <w:r w:rsidR="0084062E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Раздел 2.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>Текст</w:t>
            </w:r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овый редактор </w:t>
            </w:r>
            <w:proofErr w:type="spellStart"/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>Microsoft</w:t>
            </w:r>
            <w:proofErr w:type="spellEnd"/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>Word</w:t>
            </w:r>
            <w:proofErr w:type="spellEnd"/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>. 17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357D83" w:rsidRPr="00173053" w:rsidTr="002E3A1A">
        <w:trPr>
          <w:trHeight w:val="370"/>
        </w:trPr>
        <w:tc>
          <w:tcPr>
            <w:tcW w:w="675" w:type="dxa"/>
          </w:tcPr>
          <w:p w:rsidR="00357D83" w:rsidRPr="00173053" w:rsidRDefault="00357D83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57D83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текстовым редактором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. Применение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</w:tcPr>
          <w:p w:rsidR="00357D83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13.09</w:t>
            </w:r>
          </w:p>
        </w:tc>
        <w:tc>
          <w:tcPr>
            <w:tcW w:w="958" w:type="dxa"/>
          </w:tcPr>
          <w:p w:rsidR="00357D83" w:rsidRPr="00173053" w:rsidRDefault="00357D83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Шрифт: темы, начертание, размер, цвет.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20.09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Абзац: выравнивание, междустрочный интервал.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27.09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Разметка страницы: виды ориентации, колонки, границы страниц.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04.10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Копирование, перемещение текста.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11.10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Отображение скрытых знаков.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18.10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907456" w:rsidRPr="00173053" w:rsidTr="002E3A1A">
        <w:trPr>
          <w:trHeight w:val="370"/>
        </w:trPr>
        <w:tc>
          <w:tcPr>
            <w:tcW w:w="675" w:type="dxa"/>
          </w:tcPr>
          <w:p w:rsidR="00907456" w:rsidRPr="00173053" w:rsidRDefault="00907456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Стили текста.</w:t>
            </w:r>
          </w:p>
        </w:tc>
        <w:tc>
          <w:tcPr>
            <w:tcW w:w="1134" w:type="dxa"/>
          </w:tcPr>
          <w:p w:rsidR="00907456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25.10</w:t>
            </w:r>
          </w:p>
        </w:tc>
        <w:tc>
          <w:tcPr>
            <w:tcW w:w="958" w:type="dxa"/>
          </w:tcPr>
          <w:p w:rsidR="00907456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CC59CF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Основы набора и редактирования текста</w:t>
            </w:r>
            <w:r w:rsidRPr="001730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08.11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CC59CF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3053"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Набор текста по образцу</w:t>
            </w:r>
            <w:r w:rsidRPr="0017305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</w:t>
            </w:r>
            <w:r w:rsidRPr="00173053"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</w:rPr>
              <w:t>Создание комплексного документа.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15.11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CC59CF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Сохранение текстового документа.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22.11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CC59CF"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84062E" w:rsidRPr="00173053" w:rsidRDefault="00907456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Защита докладов, выполненных в текстовом редакторе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(выбор темы свободный).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29.11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Вставка таблицы.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06.12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Защита проекта «Мой распорядок дня» (таблица).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13.12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CC59CF" w:rsidRPr="00173053" w:rsidTr="002E3A1A">
        <w:trPr>
          <w:trHeight w:val="370"/>
        </w:trPr>
        <w:tc>
          <w:tcPr>
            <w:tcW w:w="675" w:type="dxa"/>
          </w:tcPr>
          <w:p w:rsidR="00CC59CF" w:rsidRPr="00173053" w:rsidRDefault="00CC59CF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Вставка диаграммы.</w:t>
            </w:r>
          </w:p>
        </w:tc>
        <w:tc>
          <w:tcPr>
            <w:tcW w:w="1134" w:type="dxa"/>
          </w:tcPr>
          <w:p w:rsidR="00CC59CF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20.12</w:t>
            </w:r>
          </w:p>
        </w:tc>
        <w:tc>
          <w:tcPr>
            <w:tcW w:w="958" w:type="dxa"/>
          </w:tcPr>
          <w:p w:rsidR="00CC59CF" w:rsidRPr="00173053" w:rsidRDefault="00CC59CF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Защита мини-проекта «Моя успеваемость за </w:t>
            </w:r>
            <w:r w:rsidRPr="001730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четверть» (диаграмма).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27.12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Вставка рисунка.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17.01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84062E" w:rsidRPr="00173053" w:rsidRDefault="00211D5C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Защита мини-проекта «Зимние забавы» (рассказ в картинках).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24.01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173053">
        <w:trPr>
          <w:trHeight w:val="370"/>
        </w:trPr>
        <w:tc>
          <w:tcPr>
            <w:tcW w:w="9571" w:type="dxa"/>
            <w:gridSpan w:val="4"/>
          </w:tcPr>
          <w:p w:rsidR="0084062E" w:rsidRPr="00173053" w:rsidRDefault="002E3A1A" w:rsidP="002E3A1A">
            <w:pPr>
              <w:tabs>
                <w:tab w:val="left" w:pos="1215"/>
                <w:tab w:val="left" w:pos="1427"/>
                <w:tab w:val="center" w:pos="4677"/>
              </w:tabs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ab/>
            </w:r>
            <w:r w:rsidR="0084062E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Раздел 3.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Программа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Microsoft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Power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Point</w:t>
            </w:r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BA63F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84062E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303CAB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программой Презентация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Power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Point</w:t>
            </w:r>
            <w:proofErr w:type="spellEnd"/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. Создание и сохранение презентации.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31.01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303CAB">
              <w:rPr>
                <w:rFonts w:ascii="Times New Roman" w:hAnsi="Times New Roman" w:cs="Times New Roman"/>
                <w:kern w:val="2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Создание слайдов. Виды слайдов.</w:t>
            </w:r>
            <w:r w:rsidR="00BA63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3F9" w:rsidRPr="00173053">
              <w:rPr>
                <w:rFonts w:ascii="Times New Roman" w:hAnsi="Times New Roman" w:cs="Times New Roman"/>
                <w:sz w:val="28"/>
                <w:szCs w:val="28"/>
              </w:rPr>
              <w:t>Вставка рисунков на слайд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07.02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Дизайн и анимация.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14.02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Вставка рисунка и таблицы.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21.02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Вставка музыки и видео.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28.02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84062E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Защита презентаций «Я и мои увлечения».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07.03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787529">
        <w:trPr>
          <w:trHeight w:val="370"/>
        </w:trPr>
        <w:tc>
          <w:tcPr>
            <w:tcW w:w="9571" w:type="dxa"/>
            <w:gridSpan w:val="4"/>
          </w:tcPr>
          <w:p w:rsidR="002E3A1A" w:rsidRPr="00173053" w:rsidRDefault="002E3A1A" w:rsidP="002E3A1A">
            <w:pPr>
              <w:tabs>
                <w:tab w:val="left" w:pos="1365"/>
                <w:tab w:val="left" w:pos="1490"/>
                <w:tab w:val="left" w:pos="1741"/>
                <w:tab w:val="left" w:pos="2016"/>
                <w:tab w:val="left" w:pos="2304"/>
                <w:tab w:val="center" w:pos="4677"/>
              </w:tabs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303C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03CAB">
              <w:rPr>
                <w:rFonts w:ascii="Times New Roman" w:hAnsi="Times New Roman" w:cs="Times New Roman"/>
                <w:b/>
                <w:sz w:val="28"/>
                <w:szCs w:val="28"/>
              </w:rPr>
              <w:t>. Алгоритмы.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ч</w:t>
            </w: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Pr="00173053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2E3A1A" w:rsidRPr="001C0724" w:rsidRDefault="002E3A1A" w:rsidP="00554A5D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C0724">
              <w:rPr>
                <w:rFonts w:ascii="Times New Roman" w:hAnsi="Times New Roman" w:cs="Times New Roman"/>
                <w:sz w:val="28"/>
                <w:szCs w:val="28"/>
              </w:rPr>
              <w:t>Что такое алгоритмы? Примеры алгоритмов. Примеры использования алгоритмов в повседневной жизни.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14.03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Pr="00173053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2E3A1A" w:rsidRPr="001C0724" w:rsidRDefault="002E3A1A" w:rsidP="00554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724">
              <w:rPr>
                <w:rFonts w:ascii="Times New Roman" w:hAnsi="Times New Roman" w:cs="Times New Roman"/>
                <w:sz w:val="28"/>
                <w:szCs w:val="28"/>
              </w:rPr>
              <w:t>Описание алгоритмов. Составление словесных алгоритмов.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21.03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Pr="00173053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2E3A1A" w:rsidRPr="001C0724" w:rsidRDefault="002E3A1A" w:rsidP="00554A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724">
              <w:rPr>
                <w:rFonts w:ascii="Times New Roman" w:hAnsi="Times New Roman" w:cs="Times New Roman"/>
                <w:sz w:val="28"/>
                <w:szCs w:val="28"/>
              </w:rPr>
              <w:t>Основные свойства алгоритмов. Блок-схемы.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04.04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Pr="00173053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2E3A1A" w:rsidRPr="001C0724" w:rsidRDefault="002E3A1A" w:rsidP="00BA6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072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алгоритмов с помощью блок-схем. Решение задач. 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11.04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5706FA" w:rsidRPr="00173053" w:rsidTr="00173053">
        <w:trPr>
          <w:trHeight w:val="370"/>
        </w:trPr>
        <w:tc>
          <w:tcPr>
            <w:tcW w:w="9571" w:type="dxa"/>
            <w:gridSpan w:val="4"/>
          </w:tcPr>
          <w:p w:rsidR="005706FA" w:rsidRPr="00173053" w:rsidRDefault="002E3A1A" w:rsidP="002E3A1A">
            <w:pPr>
              <w:tabs>
                <w:tab w:val="left" w:pos="1402"/>
                <w:tab w:val="left" w:pos="1653"/>
                <w:tab w:val="center" w:pos="4677"/>
              </w:tabs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ab/>
            </w:r>
            <w:r w:rsidR="005706FA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5</w:t>
            </w:r>
            <w:r w:rsidR="005706FA"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. </w:t>
            </w:r>
            <w:r w:rsidR="005706FA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 w:rsidR="005706FA" w:rsidRPr="0017305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="00303CAB">
              <w:rPr>
                <w:rFonts w:ascii="Times New Roman" w:hAnsi="Times New Roman" w:cs="Times New Roman"/>
                <w:b/>
                <w:sz w:val="28"/>
                <w:szCs w:val="28"/>
              </w:rPr>
              <w:t>. 3</w:t>
            </w:r>
            <w:r w:rsidR="005706FA"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BA63F9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графическим редактором </w:t>
            </w:r>
            <w:r w:rsidRPr="001730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Paint</w:t>
            </w: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. Создание и сохранение рисунка.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18.04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Инструменты, толщина инструмента, цвет</w:t>
            </w:r>
            <w:r w:rsidR="00211D5C" w:rsidRPr="001730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84062E" w:rsidRPr="00173053" w:rsidRDefault="00747665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25.04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84062E" w:rsidRPr="00173053" w:rsidTr="002E3A1A">
        <w:trPr>
          <w:trHeight w:val="370"/>
        </w:trPr>
        <w:tc>
          <w:tcPr>
            <w:tcW w:w="675" w:type="dxa"/>
          </w:tcPr>
          <w:p w:rsidR="0084062E" w:rsidRPr="00173053" w:rsidRDefault="002E3A1A" w:rsidP="00447023">
            <w:pPr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84062E" w:rsidRPr="00173053" w:rsidRDefault="00EC24AA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Защита мини-проекта «Открытка ко Дню Победы».</w:t>
            </w:r>
          </w:p>
        </w:tc>
        <w:tc>
          <w:tcPr>
            <w:tcW w:w="1134" w:type="dxa"/>
          </w:tcPr>
          <w:p w:rsidR="0084062E" w:rsidRPr="00173053" w:rsidRDefault="00747665" w:rsidP="00747665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02.05</w:t>
            </w:r>
          </w:p>
        </w:tc>
        <w:tc>
          <w:tcPr>
            <w:tcW w:w="958" w:type="dxa"/>
          </w:tcPr>
          <w:p w:rsidR="0084062E" w:rsidRPr="00173053" w:rsidRDefault="0084062E" w:rsidP="00173053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AB0A0F">
        <w:trPr>
          <w:trHeight w:val="370"/>
        </w:trPr>
        <w:tc>
          <w:tcPr>
            <w:tcW w:w="9571" w:type="dxa"/>
            <w:gridSpan w:val="4"/>
          </w:tcPr>
          <w:p w:rsidR="002E3A1A" w:rsidRPr="00173053" w:rsidRDefault="002E3A1A" w:rsidP="002E3A1A">
            <w:pPr>
              <w:tabs>
                <w:tab w:val="left" w:pos="1515"/>
                <w:tab w:val="center" w:pos="4677"/>
              </w:tabs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ab/>
            </w: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6</w:t>
            </w:r>
            <w:r w:rsidRPr="0017305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. </w:t>
            </w:r>
            <w:r w:rsidRPr="00173053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Интернет-ресурсы. 2 ч</w:t>
            </w: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2E3A1A" w:rsidRPr="00173053" w:rsidRDefault="002E3A1A" w:rsidP="00554A5D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Поиск информации.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16.05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2E3A1A" w:rsidRPr="00173053" w:rsidTr="002E3A1A">
        <w:trPr>
          <w:trHeight w:val="370"/>
        </w:trPr>
        <w:tc>
          <w:tcPr>
            <w:tcW w:w="675" w:type="dxa"/>
          </w:tcPr>
          <w:p w:rsidR="002E3A1A" w:rsidRDefault="002E3A1A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  <w:r w:rsidR="00BA63F9"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2E3A1A" w:rsidRPr="00173053" w:rsidRDefault="002E3A1A" w:rsidP="00554A5D">
            <w:pPr>
              <w:spacing w:line="276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173053">
              <w:rPr>
                <w:rFonts w:ascii="Times New Roman" w:hAnsi="Times New Roman" w:cs="Times New Roman"/>
                <w:sz w:val="28"/>
                <w:szCs w:val="28"/>
              </w:rPr>
              <w:t>Адреса интернет - страниц. Ссылки.</w:t>
            </w:r>
          </w:p>
        </w:tc>
        <w:tc>
          <w:tcPr>
            <w:tcW w:w="1134" w:type="dxa"/>
          </w:tcPr>
          <w:p w:rsidR="002E3A1A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16.05</w:t>
            </w:r>
          </w:p>
        </w:tc>
        <w:tc>
          <w:tcPr>
            <w:tcW w:w="958" w:type="dxa"/>
          </w:tcPr>
          <w:p w:rsidR="002E3A1A" w:rsidRPr="00173053" w:rsidRDefault="002E3A1A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BA63F9" w:rsidRPr="00173053" w:rsidTr="002E3A1A">
        <w:trPr>
          <w:trHeight w:val="370"/>
        </w:trPr>
        <w:tc>
          <w:tcPr>
            <w:tcW w:w="675" w:type="dxa"/>
          </w:tcPr>
          <w:p w:rsidR="00BA63F9" w:rsidRDefault="00BA63F9" w:rsidP="00447023">
            <w:pPr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BA63F9" w:rsidRPr="00173053" w:rsidRDefault="00BA63F9" w:rsidP="0000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67F" w:rsidRPr="0000167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Творческий проект</w:t>
            </w:r>
            <w:r w:rsidR="0000167F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1C0724">
              <w:rPr>
                <w:rFonts w:ascii="Times New Roman" w:eastAsia="Calibri" w:hAnsi="Times New Roman" w:cs="Times New Roman"/>
                <w:sz w:val="28"/>
                <w:szCs w:val="28"/>
              </w:rPr>
              <w:t>«Мой друг компьютер».</w:t>
            </w:r>
            <w:r w:rsidR="0000167F" w:rsidRPr="00A35058">
              <w:rPr>
                <w:i/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BA63F9" w:rsidRPr="00173053" w:rsidRDefault="00747665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23.05</w:t>
            </w:r>
          </w:p>
        </w:tc>
        <w:tc>
          <w:tcPr>
            <w:tcW w:w="958" w:type="dxa"/>
          </w:tcPr>
          <w:p w:rsidR="00BA63F9" w:rsidRPr="00173053" w:rsidRDefault="00BA63F9" w:rsidP="00173053">
            <w:pPr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0C7B73" w:rsidRPr="00173053" w:rsidRDefault="000C7B73" w:rsidP="00173053">
      <w:pPr>
        <w:spacing w:after="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0C7B73" w:rsidRPr="00E02814" w:rsidRDefault="004E20CD" w:rsidP="00E02814">
      <w:pPr>
        <w:pStyle w:val="a4"/>
        <w:numPr>
          <w:ilvl w:val="0"/>
          <w:numId w:val="1"/>
        </w:numPr>
        <w:tabs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2814">
        <w:rPr>
          <w:rFonts w:ascii="Times New Roman" w:hAnsi="Times New Roman" w:cs="Times New Roman"/>
          <w:b/>
          <w:sz w:val="28"/>
          <w:szCs w:val="28"/>
        </w:rPr>
        <w:t>Материально-техническое</w:t>
      </w:r>
      <w:r w:rsidR="00F27BB6" w:rsidRPr="00E02814">
        <w:rPr>
          <w:rFonts w:ascii="Times New Roman" w:hAnsi="Times New Roman" w:cs="Times New Roman"/>
          <w:b/>
          <w:sz w:val="28"/>
          <w:szCs w:val="28"/>
        </w:rPr>
        <w:t xml:space="preserve"> обеспечение</w:t>
      </w:r>
      <w:r w:rsidR="00E02814">
        <w:rPr>
          <w:rFonts w:ascii="Times New Roman" w:hAnsi="Times New Roman" w:cs="Times New Roman"/>
          <w:b/>
          <w:sz w:val="28"/>
          <w:szCs w:val="28"/>
        </w:rPr>
        <w:t>.</w:t>
      </w:r>
    </w:p>
    <w:p w:rsidR="00447023" w:rsidRPr="00173053" w:rsidRDefault="00447023" w:rsidP="00173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Классная доска с креплениями для таблиц.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Магнитная доска.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Персональный компьютер с принтером.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Ксерокс.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795F">
        <w:rPr>
          <w:rFonts w:ascii="Times New Roman" w:hAnsi="Times New Roman" w:cs="Times New Roman"/>
          <w:sz w:val="28"/>
          <w:szCs w:val="28"/>
        </w:rPr>
        <w:t>Аудиомагнитофон</w:t>
      </w:r>
      <w:proofErr w:type="spellEnd"/>
      <w:r w:rsidRPr="0041795F">
        <w:rPr>
          <w:rFonts w:ascii="Times New Roman" w:hAnsi="Times New Roman" w:cs="Times New Roman"/>
          <w:sz w:val="28"/>
          <w:szCs w:val="28"/>
        </w:rPr>
        <w:t>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Звуковые колонки.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1795F">
        <w:rPr>
          <w:rFonts w:ascii="Times New Roman" w:hAnsi="Times New Roman" w:cs="Times New Roman"/>
          <w:sz w:val="28"/>
          <w:szCs w:val="28"/>
        </w:rPr>
        <w:t>Телевизор.</w:t>
      </w:r>
    </w:p>
    <w:p w:rsidR="00447023" w:rsidRPr="0041795F" w:rsidRDefault="00447023" w:rsidP="0041795F">
      <w:pPr>
        <w:pStyle w:val="a4"/>
        <w:numPr>
          <w:ilvl w:val="0"/>
          <w:numId w:val="14"/>
        </w:num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795F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41795F">
        <w:rPr>
          <w:rFonts w:ascii="Times New Roman" w:hAnsi="Times New Roman" w:cs="Times New Roman"/>
          <w:sz w:val="28"/>
          <w:szCs w:val="28"/>
        </w:rPr>
        <w:t xml:space="preserve"> проектор. </w:t>
      </w:r>
    </w:p>
    <w:p w:rsidR="0039240A" w:rsidRPr="0041795F" w:rsidRDefault="0039240A" w:rsidP="0041795F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1795F">
        <w:rPr>
          <w:rFonts w:ascii="Times New Roman" w:hAnsi="Times New Roman" w:cs="Times New Roman"/>
          <w:sz w:val="28"/>
          <w:szCs w:val="28"/>
        </w:rPr>
        <w:t>Программы</w:t>
      </w:r>
      <w:r w:rsidRPr="0041795F">
        <w:rPr>
          <w:rFonts w:ascii="Times New Roman" w:hAnsi="Times New Roman" w:cs="Times New Roman"/>
          <w:sz w:val="28"/>
          <w:szCs w:val="28"/>
          <w:lang w:val="en-US"/>
        </w:rPr>
        <w:t xml:space="preserve"> Microsoft Word, Microsoft PowerPoint, Paint</w:t>
      </w:r>
      <w:r w:rsidR="00EC24AA" w:rsidRPr="0041795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1D5C" w:rsidRPr="0041795F" w:rsidRDefault="00211D5C" w:rsidP="0041795F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795F">
        <w:rPr>
          <w:rFonts w:ascii="Times New Roman" w:hAnsi="Times New Roman" w:cs="Times New Roman"/>
          <w:color w:val="000000"/>
          <w:sz w:val="28"/>
          <w:szCs w:val="28"/>
        </w:rPr>
        <w:t>Ресурсы Единой коллекции цифровых образовательных ресурсов (</w:t>
      </w:r>
      <w:hyperlink r:id="rId8" w:history="1">
        <w:r w:rsidRPr="0041795F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http://school-collection.edu.ru/</w:t>
        </w:r>
      </w:hyperlink>
      <w:r w:rsidRPr="0041795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11D5C" w:rsidRPr="0041795F" w:rsidRDefault="00211D5C" w:rsidP="0041795F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795F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Моргунова Е.Л. </w:t>
      </w:r>
      <w:r w:rsidRPr="0041795F">
        <w:rPr>
          <w:rFonts w:ascii="Times New Roman" w:hAnsi="Times New Roman" w:cs="Times New Roman"/>
          <w:color w:val="000000"/>
          <w:sz w:val="28"/>
          <w:szCs w:val="28"/>
        </w:rPr>
        <w:t>Дидактический материал для изучения графического редактора. (</w:t>
      </w:r>
      <w:hyperlink r:id="rId9" w:history="1">
        <w:r w:rsidRPr="0041795F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http://klyaksa.net/htm/kopilka/mel/index.htm</w:t>
        </w:r>
      </w:hyperlink>
      <w:r w:rsidRPr="0041795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11D5C" w:rsidRPr="0041795F" w:rsidRDefault="00211D5C" w:rsidP="0041795F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795F">
        <w:rPr>
          <w:rFonts w:ascii="Times New Roman" w:hAnsi="Times New Roman" w:cs="Times New Roman"/>
          <w:color w:val="000000"/>
          <w:sz w:val="28"/>
          <w:szCs w:val="28"/>
        </w:rPr>
        <w:t>Картинки для пошагового рисования (</w:t>
      </w:r>
      <w:hyperlink r:id="rId10" w:history="1">
        <w:r w:rsidRPr="0041795F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http://qushlawich.ru/</w:t>
        </w:r>
      </w:hyperlink>
      <w:r w:rsidRPr="004179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1" w:history="1">
        <w:r w:rsidRPr="0041795F">
          <w:rPr>
            <w:rStyle w:val="aa"/>
            <w:rFonts w:ascii="Times New Roman" w:hAnsi="Times New Roman" w:cs="Times New Roman"/>
            <w:color w:val="000000"/>
            <w:sz w:val="28"/>
            <w:szCs w:val="28"/>
            <w:u w:val="none"/>
          </w:rPr>
          <w:t>http://www.kalyamalya.ru/</w:t>
        </w:r>
      </w:hyperlink>
      <w:r w:rsidRPr="0041795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C7B73" w:rsidRPr="00173053" w:rsidRDefault="000C7B73" w:rsidP="001730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C7B73" w:rsidRPr="00173053" w:rsidSect="004A57A3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99" w:rsidRDefault="00B47399" w:rsidP="00173053">
      <w:pPr>
        <w:spacing w:after="0" w:line="240" w:lineRule="auto"/>
      </w:pPr>
      <w:r>
        <w:separator/>
      </w:r>
    </w:p>
  </w:endnote>
  <w:endnote w:type="continuationSeparator" w:id="0">
    <w:p w:rsidR="00B47399" w:rsidRDefault="00B47399" w:rsidP="0017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5469"/>
      <w:docPartObj>
        <w:docPartGallery w:val="Page Numbers (Bottom of Page)"/>
        <w:docPartUnique/>
      </w:docPartObj>
    </w:sdtPr>
    <w:sdtContent>
      <w:p w:rsidR="00173053" w:rsidRDefault="00090EDF">
        <w:pPr>
          <w:pStyle w:val="ad"/>
          <w:jc w:val="right"/>
        </w:pPr>
        <w:fldSimple w:instr=" PAGE   \* MERGEFORMAT ">
          <w:r w:rsidR="00747665">
            <w:rPr>
              <w:noProof/>
            </w:rPr>
            <w:t>13</w:t>
          </w:r>
        </w:fldSimple>
      </w:p>
    </w:sdtContent>
  </w:sdt>
  <w:p w:rsidR="00173053" w:rsidRDefault="0017305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99" w:rsidRDefault="00B47399" w:rsidP="00173053">
      <w:pPr>
        <w:spacing w:after="0" w:line="240" w:lineRule="auto"/>
      </w:pPr>
      <w:r>
        <w:separator/>
      </w:r>
    </w:p>
  </w:footnote>
  <w:footnote w:type="continuationSeparator" w:id="0">
    <w:p w:rsidR="00B47399" w:rsidRDefault="00B47399" w:rsidP="00173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18F72BE"/>
    <w:multiLevelType w:val="hybridMultilevel"/>
    <w:tmpl w:val="553A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44E7C"/>
    <w:multiLevelType w:val="hybridMultilevel"/>
    <w:tmpl w:val="8252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40747F"/>
    <w:multiLevelType w:val="hybridMultilevel"/>
    <w:tmpl w:val="F86C1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4737A"/>
    <w:multiLevelType w:val="hybridMultilevel"/>
    <w:tmpl w:val="BCD23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8B7408"/>
    <w:multiLevelType w:val="hybridMultilevel"/>
    <w:tmpl w:val="45148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D85C00"/>
    <w:multiLevelType w:val="hybridMultilevel"/>
    <w:tmpl w:val="779AA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FB42CB"/>
    <w:multiLevelType w:val="hybridMultilevel"/>
    <w:tmpl w:val="60504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B1B34"/>
    <w:multiLevelType w:val="hybridMultilevel"/>
    <w:tmpl w:val="B6B6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27C01"/>
    <w:multiLevelType w:val="hybridMultilevel"/>
    <w:tmpl w:val="263C4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C4B54"/>
    <w:multiLevelType w:val="hybridMultilevel"/>
    <w:tmpl w:val="3B7ED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E7AD4"/>
    <w:multiLevelType w:val="hybridMultilevel"/>
    <w:tmpl w:val="4AA04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C50CF5"/>
    <w:multiLevelType w:val="hybridMultilevel"/>
    <w:tmpl w:val="9D1E0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AE32A2"/>
    <w:multiLevelType w:val="hybridMultilevel"/>
    <w:tmpl w:val="514C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9B0223"/>
    <w:multiLevelType w:val="hybridMultilevel"/>
    <w:tmpl w:val="62D61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8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15"/>
  </w:num>
  <w:num w:numId="9">
    <w:abstractNumId w:val="7"/>
  </w:num>
  <w:num w:numId="10">
    <w:abstractNumId w:val="19"/>
  </w:num>
  <w:num w:numId="11">
    <w:abstractNumId w:val="16"/>
  </w:num>
  <w:num w:numId="12">
    <w:abstractNumId w:val="14"/>
  </w:num>
  <w:num w:numId="13">
    <w:abstractNumId w:val="12"/>
  </w:num>
  <w:num w:numId="14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B73"/>
    <w:rsid w:val="0000167F"/>
    <w:rsid w:val="00090EDF"/>
    <w:rsid w:val="00094C66"/>
    <w:rsid w:val="000A1D99"/>
    <w:rsid w:val="000C7B73"/>
    <w:rsid w:val="000E279A"/>
    <w:rsid w:val="001606DF"/>
    <w:rsid w:val="00166686"/>
    <w:rsid w:val="00173053"/>
    <w:rsid w:val="001C0724"/>
    <w:rsid w:val="001C48B8"/>
    <w:rsid w:val="00211D5C"/>
    <w:rsid w:val="002147F7"/>
    <w:rsid w:val="0025527F"/>
    <w:rsid w:val="00282AC7"/>
    <w:rsid w:val="002E3A1A"/>
    <w:rsid w:val="003033F1"/>
    <w:rsid w:val="00303CAB"/>
    <w:rsid w:val="00337697"/>
    <w:rsid w:val="00357D83"/>
    <w:rsid w:val="0039131B"/>
    <w:rsid w:val="0039240A"/>
    <w:rsid w:val="00392AC2"/>
    <w:rsid w:val="003F76B4"/>
    <w:rsid w:val="0041795F"/>
    <w:rsid w:val="00447023"/>
    <w:rsid w:val="004A57A3"/>
    <w:rsid w:val="004E20CD"/>
    <w:rsid w:val="00544A82"/>
    <w:rsid w:val="0054553A"/>
    <w:rsid w:val="005706FA"/>
    <w:rsid w:val="00570EDF"/>
    <w:rsid w:val="005C6D61"/>
    <w:rsid w:val="005F1E44"/>
    <w:rsid w:val="0063527D"/>
    <w:rsid w:val="006374B5"/>
    <w:rsid w:val="00654B90"/>
    <w:rsid w:val="00667AFD"/>
    <w:rsid w:val="006811A2"/>
    <w:rsid w:val="00714265"/>
    <w:rsid w:val="007425E2"/>
    <w:rsid w:val="00745F7B"/>
    <w:rsid w:val="00747665"/>
    <w:rsid w:val="00771604"/>
    <w:rsid w:val="007D5B32"/>
    <w:rsid w:val="007E3A01"/>
    <w:rsid w:val="008307E7"/>
    <w:rsid w:val="0084062E"/>
    <w:rsid w:val="00887C4F"/>
    <w:rsid w:val="008A1C47"/>
    <w:rsid w:val="008D7E0F"/>
    <w:rsid w:val="00907456"/>
    <w:rsid w:val="00916BD1"/>
    <w:rsid w:val="00931050"/>
    <w:rsid w:val="009D0705"/>
    <w:rsid w:val="009D4475"/>
    <w:rsid w:val="009D595E"/>
    <w:rsid w:val="009F7BD7"/>
    <w:rsid w:val="00A019FA"/>
    <w:rsid w:val="00A36E90"/>
    <w:rsid w:val="00A6313D"/>
    <w:rsid w:val="00A66710"/>
    <w:rsid w:val="00A92A53"/>
    <w:rsid w:val="00AA4F4D"/>
    <w:rsid w:val="00AB022B"/>
    <w:rsid w:val="00AB278E"/>
    <w:rsid w:val="00B048D1"/>
    <w:rsid w:val="00B315D7"/>
    <w:rsid w:val="00B47399"/>
    <w:rsid w:val="00B60A4E"/>
    <w:rsid w:val="00B80630"/>
    <w:rsid w:val="00BA63F9"/>
    <w:rsid w:val="00BC284D"/>
    <w:rsid w:val="00BF765E"/>
    <w:rsid w:val="00BF787A"/>
    <w:rsid w:val="00C05618"/>
    <w:rsid w:val="00C41EF2"/>
    <w:rsid w:val="00C70270"/>
    <w:rsid w:val="00C81FC4"/>
    <w:rsid w:val="00C94E4B"/>
    <w:rsid w:val="00CC59CF"/>
    <w:rsid w:val="00CF45BA"/>
    <w:rsid w:val="00CF5F6C"/>
    <w:rsid w:val="00D205D6"/>
    <w:rsid w:val="00D42221"/>
    <w:rsid w:val="00D70DB6"/>
    <w:rsid w:val="00DD3287"/>
    <w:rsid w:val="00E02814"/>
    <w:rsid w:val="00E2495D"/>
    <w:rsid w:val="00E51B26"/>
    <w:rsid w:val="00E77F18"/>
    <w:rsid w:val="00EC24AA"/>
    <w:rsid w:val="00EF27FC"/>
    <w:rsid w:val="00F06B08"/>
    <w:rsid w:val="00F21282"/>
    <w:rsid w:val="00F27BB6"/>
    <w:rsid w:val="00F32E0D"/>
    <w:rsid w:val="00F90523"/>
    <w:rsid w:val="00FC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A3"/>
  </w:style>
  <w:style w:type="paragraph" w:styleId="2">
    <w:name w:val="heading 2"/>
    <w:basedOn w:val="a"/>
    <w:next w:val="a"/>
    <w:link w:val="20"/>
    <w:qFormat/>
    <w:rsid w:val="001C0724"/>
    <w:pPr>
      <w:keepNext/>
      <w:spacing w:after="0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27BB6"/>
    <w:pPr>
      <w:ind w:left="720"/>
      <w:contextualSpacing/>
    </w:pPr>
  </w:style>
  <w:style w:type="paragraph" w:styleId="a5">
    <w:name w:val="No Spacing"/>
    <w:uiPriority w:val="1"/>
    <w:qFormat/>
    <w:rsid w:val="00AA4F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сновной текст1"/>
    <w:basedOn w:val="a"/>
    <w:rsid w:val="00A6313D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noProof/>
      <w:sz w:val="27"/>
      <w:szCs w:val="20"/>
      <w:shd w:val="clear" w:color="auto" w:fill="FFFFFF"/>
      <w:lang w:eastAsia="ru-RU"/>
    </w:rPr>
  </w:style>
  <w:style w:type="character" w:styleId="a6">
    <w:name w:val="Strong"/>
    <w:basedOn w:val="a0"/>
    <w:uiPriority w:val="22"/>
    <w:qFormat/>
    <w:rsid w:val="00AB278E"/>
    <w:rPr>
      <w:b/>
      <w:bCs/>
    </w:rPr>
  </w:style>
  <w:style w:type="paragraph" w:customStyle="1" w:styleId="21">
    <w:name w:val="Основной текст 21"/>
    <w:basedOn w:val="a"/>
    <w:rsid w:val="00AB278E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10">
    <w:name w:val="Обычный1"/>
    <w:rsid w:val="00AB278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2">
    <w:name w:val="c2"/>
    <w:basedOn w:val="a0"/>
    <w:rsid w:val="00C70270"/>
  </w:style>
  <w:style w:type="paragraph" w:styleId="a7">
    <w:name w:val="Body Text Indent"/>
    <w:basedOn w:val="a"/>
    <w:link w:val="a8"/>
    <w:rsid w:val="00C7027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702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2"/>
    <w:basedOn w:val="a"/>
    <w:rsid w:val="00C70270"/>
    <w:pPr>
      <w:shd w:val="clear" w:color="auto" w:fill="FFFFFF"/>
      <w:spacing w:before="180" w:after="0" w:line="228" w:lineRule="exact"/>
      <w:ind w:hanging="220"/>
      <w:jc w:val="both"/>
    </w:pPr>
    <w:rPr>
      <w:rFonts w:ascii="Segoe UI" w:eastAsia="Segoe UI" w:hAnsi="Segoe UI" w:cs="Segoe UI"/>
      <w:color w:val="000000"/>
      <w:spacing w:val="6"/>
      <w:sz w:val="14"/>
      <w:szCs w:val="14"/>
      <w:lang w:eastAsia="ru-RU"/>
    </w:rPr>
  </w:style>
  <w:style w:type="paragraph" w:styleId="a9">
    <w:name w:val="Normal (Web)"/>
    <w:basedOn w:val="a"/>
    <w:uiPriority w:val="99"/>
    <w:unhideWhenUsed/>
    <w:rsid w:val="00F21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11D5C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7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73053"/>
  </w:style>
  <w:style w:type="paragraph" w:styleId="ad">
    <w:name w:val="footer"/>
    <w:basedOn w:val="a"/>
    <w:link w:val="ae"/>
    <w:uiPriority w:val="99"/>
    <w:unhideWhenUsed/>
    <w:rsid w:val="0017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73053"/>
  </w:style>
  <w:style w:type="character" w:customStyle="1" w:styleId="20">
    <w:name w:val="Заголовок 2 Знак"/>
    <w:basedOn w:val="a0"/>
    <w:link w:val="2"/>
    <w:rsid w:val="001C072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af">
    <w:name w:val="СписокБ"/>
    <w:basedOn w:val="a"/>
    <w:rsid w:val="00BA63F9"/>
    <w:pPr>
      <w:widowControl w:val="0"/>
      <w:tabs>
        <w:tab w:val="num" w:pos="0"/>
      </w:tabs>
      <w:overflowPunct w:val="0"/>
      <w:autoSpaceDE w:val="0"/>
      <w:autoSpaceDN w:val="0"/>
      <w:adjustRightInd w:val="0"/>
      <w:spacing w:after="80" w:line="240" w:lineRule="auto"/>
      <w:ind w:left="284" w:hanging="284"/>
      <w:jc w:val="both"/>
      <w:textAlignment w:val="baseline"/>
    </w:pPr>
    <w:rPr>
      <w:rFonts w:ascii="TimesDL" w:eastAsia="Times New Roman" w:hAnsi="TimesD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lyamaly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qushlawi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lyaksa.net/htm/kopilka/mel/index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06865-4D17-474B-B338-4802462F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Valya</cp:lastModifiedBy>
  <cp:revision>37</cp:revision>
  <cp:lastPrinted>2018-09-29T10:43:00Z</cp:lastPrinted>
  <dcterms:created xsi:type="dcterms:W3CDTF">2018-05-17T12:55:00Z</dcterms:created>
  <dcterms:modified xsi:type="dcterms:W3CDTF">2018-09-29T10:45:00Z</dcterms:modified>
</cp:coreProperties>
</file>